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75CD42" w14:textId="77777777" w:rsidR="00A3140C" w:rsidRPr="00A3140C" w:rsidRDefault="00A3140C" w:rsidP="00CC0739">
      <w:pPr>
        <w:rPr>
          <w:rFonts w:asciiTheme="minorHAnsi" w:hAnsiTheme="minorHAnsi"/>
          <w:color w:val="000000"/>
        </w:rPr>
      </w:pPr>
    </w:p>
    <w:p w14:paraId="1D38A371" w14:textId="1E484FA1" w:rsidR="000C234B" w:rsidRPr="00A3140C" w:rsidRDefault="002270C1">
      <w:pPr>
        <w:rPr>
          <w:rFonts w:asciiTheme="minorHAnsi" w:hAnsiTheme="minorHAnsi"/>
          <w:b/>
        </w:rPr>
      </w:pPr>
      <w:r>
        <w:rPr>
          <w:rFonts w:asciiTheme="minorHAnsi" w:hAnsiTheme="minorHAnsi" w:cs="Arial"/>
          <w:b/>
        </w:rPr>
        <w:t>Does Compost make radish plants grow faster?</w:t>
      </w:r>
    </w:p>
    <w:p w14:paraId="572384F1" w14:textId="77777777" w:rsidR="002270C1" w:rsidRDefault="00172EA4" w:rsidP="00172EA4">
      <w:pPr>
        <w:widowControl w:val="0"/>
        <w:autoSpaceDE w:val="0"/>
        <w:autoSpaceDN w:val="0"/>
        <w:adjustRightInd w:val="0"/>
        <w:spacing w:after="260"/>
        <w:rPr>
          <w:rFonts w:asciiTheme="minorHAnsi" w:hAnsiTheme="minorHAnsi" w:cs="Arial"/>
        </w:rPr>
      </w:pPr>
      <w:r w:rsidRPr="00A3140C">
        <w:rPr>
          <w:rFonts w:asciiTheme="minorHAnsi" w:hAnsiTheme="minorHAnsi" w:cs="Arial"/>
        </w:rPr>
        <w:t xml:space="preserve">This lesson will help students understand </w:t>
      </w:r>
      <w:r w:rsidR="002270C1">
        <w:rPr>
          <w:rFonts w:asciiTheme="minorHAnsi" w:hAnsiTheme="minorHAnsi" w:cs="Arial"/>
        </w:rPr>
        <w:t>the purpose of composting and the uses of composting.  Students will design their own experiment, using experimental design principles (constants, control, independent variable, dependent variable and trials) on whether compost makes radish plants grow faster.</w:t>
      </w:r>
    </w:p>
    <w:p w14:paraId="5F39B4C2" w14:textId="3A40A6BB" w:rsidR="002270C1" w:rsidRDefault="002270C1" w:rsidP="00172EA4">
      <w:pPr>
        <w:widowControl w:val="0"/>
        <w:autoSpaceDE w:val="0"/>
        <w:autoSpaceDN w:val="0"/>
        <w:adjustRightInd w:val="0"/>
        <w:spacing w:after="260"/>
        <w:rPr>
          <w:rFonts w:asciiTheme="minorHAnsi" w:hAnsiTheme="minorHAnsi" w:cs="Arial"/>
        </w:rPr>
      </w:pPr>
      <w:r>
        <w:rPr>
          <w:rFonts w:asciiTheme="minorHAnsi" w:hAnsiTheme="minorHAnsi" w:cs="Arial"/>
        </w:rPr>
        <w:t xml:space="preserve">Students have been studying various sustainable systems such as hydroponics and the effect of type of liquid on the germination of seeds. </w:t>
      </w:r>
      <w:r w:rsidR="003919FF">
        <w:rPr>
          <w:rFonts w:asciiTheme="minorHAnsi" w:hAnsiTheme="minorHAnsi" w:cs="Arial"/>
        </w:rPr>
        <w:t>Students have been learni</w:t>
      </w:r>
      <w:r w:rsidR="00A8533B">
        <w:rPr>
          <w:rFonts w:asciiTheme="minorHAnsi" w:hAnsiTheme="minorHAnsi" w:cs="Arial"/>
        </w:rPr>
        <w:t xml:space="preserve">ng about minimizing impacts on the environment by reusing materials and recycling materials.  </w:t>
      </w:r>
      <w:r>
        <w:rPr>
          <w:rFonts w:asciiTheme="minorHAnsi" w:hAnsiTheme="minorHAnsi" w:cs="Arial"/>
        </w:rPr>
        <w:t xml:space="preserve">In this investigation, students will work together as a group and design their own experiment.  This </w:t>
      </w:r>
      <w:r w:rsidR="00A8533B">
        <w:rPr>
          <w:rFonts w:asciiTheme="minorHAnsi" w:hAnsiTheme="minorHAnsi" w:cs="Arial"/>
        </w:rPr>
        <w:t>lesson includes</w:t>
      </w:r>
      <w:r>
        <w:rPr>
          <w:rFonts w:asciiTheme="minorHAnsi" w:hAnsiTheme="minorHAnsi" w:cs="Arial"/>
        </w:rPr>
        <w:t xml:space="preserve"> the students as “experts” of composting </w:t>
      </w:r>
      <w:r w:rsidR="00A8533B">
        <w:rPr>
          <w:rFonts w:asciiTheme="minorHAnsi" w:hAnsiTheme="minorHAnsi" w:cs="Arial"/>
        </w:rPr>
        <w:t>systems as well as experimental designs</w:t>
      </w:r>
      <w:r>
        <w:rPr>
          <w:rFonts w:asciiTheme="minorHAnsi" w:hAnsiTheme="minorHAnsi" w:cs="Arial"/>
        </w:rPr>
        <w:t>.</w:t>
      </w:r>
    </w:p>
    <w:p w14:paraId="20E2DB8D" w14:textId="77777777" w:rsidR="000E4746" w:rsidRPr="00A3140C" w:rsidRDefault="000E4746">
      <w:pPr>
        <w:rPr>
          <w:rFonts w:asciiTheme="minorHAnsi" w:hAnsiTheme="minorHAnsi"/>
        </w:rPr>
      </w:pPr>
    </w:p>
    <w:p w14:paraId="6246E7B5" w14:textId="1050335F" w:rsidR="00172EA4" w:rsidRPr="00A3140C" w:rsidRDefault="00172EA4" w:rsidP="00172EA4">
      <w:pPr>
        <w:widowControl w:val="0"/>
        <w:autoSpaceDE w:val="0"/>
        <w:autoSpaceDN w:val="0"/>
        <w:adjustRightInd w:val="0"/>
        <w:spacing w:after="260"/>
        <w:rPr>
          <w:rFonts w:asciiTheme="minorHAnsi" w:hAnsiTheme="minorHAnsi" w:cs="Arial"/>
        </w:rPr>
      </w:pPr>
      <w:r w:rsidRPr="00A3140C">
        <w:rPr>
          <w:rFonts w:asciiTheme="minorHAnsi" w:hAnsiTheme="minorHAnsi" w:cs="Arial"/>
          <w:b/>
        </w:rPr>
        <w:t>Grade Levels:</w:t>
      </w:r>
      <w:r w:rsidRPr="00A3140C">
        <w:rPr>
          <w:rFonts w:asciiTheme="minorHAnsi" w:hAnsiTheme="minorHAnsi" w:cs="Arial"/>
        </w:rPr>
        <w:t xml:space="preserve"> 8</w:t>
      </w:r>
    </w:p>
    <w:p w14:paraId="5533FBD2" w14:textId="77777777" w:rsidR="00172EA4" w:rsidRPr="00A3140C" w:rsidRDefault="00172EA4" w:rsidP="00172EA4">
      <w:pPr>
        <w:widowControl w:val="0"/>
        <w:autoSpaceDE w:val="0"/>
        <w:autoSpaceDN w:val="0"/>
        <w:adjustRightInd w:val="0"/>
        <w:spacing w:after="260"/>
        <w:rPr>
          <w:rFonts w:asciiTheme="minorHAnsi" w:hAnsiTheme="minorHAnsi" w:cs="Arial"/>
        </w:rPr>
      </w:pPr>
      <w:r w:rsidRPr="00A3140C">
        <w:rPr>
          <w:rFonts w:asciiTheme="minorHAnsi" w:hAnsiTheme="minorHAnsi" w:cs="Arial"/>
          <w:b/>
        </w:rPr>
        <w:t>Unit</w:t>
      </w:r>
      <w:r w:rsidRPr="00A3140C">
        <w:rPr>
          <w:rFonts w:asciiTheme="minorHAnsi" w:hAnsiTheme="minorHAnsi" w:cs="Arial"/>
        </w:rPr>
        <w:t>: Human Impact on the Environment Grade 8</w:t>
      </w:r>
    </w:p>
    <w:p w14:paraId="61CA1083" w14:textId="078FDD01" w:rsidR="00172EA4" w:rsidRPr="00A3140C" w:rsidRDefault="00172EA4" w:rsidP="00172EA4">
      <w:pPr>
        <w:widowControl w:val="0"/>
        <w:autoSpaceDE w:val="0"/>
        <w:autoSpaceDN w:val="0"/>
        <w:adjustRightInd w:val="0"/>
        <w:spacing w:after="240"/>
        <w:rPr>
          <w:rFonts w:asciiTheme="minorHAnsi" w:eastAsiaTheme="minorEastAsia" w:hAnsiTheme="minorHAnsi" w:cs="Times"/>
        </w:rPr>
      </w:pPr>
      <w:r w:rsidRPr="00A3140C">
        <w:rPr>
          <w:rFonts w:asciiTheme="minorHAnsi" w:eastAsiaTheme="minorEastAsia" w:hAnsiTheme="minorHAnsi" w:cs="Arial"/>
        </w:rPr>
        <w:t>How does human consumption of resources impact the</w:t>
      </w:r>
      <w:r w:rsidR="00A3140C">
        <w:rPr>
          <w:rFonts w:asciiTheme="minorHAnsi" w:eastAsiaTheme="minorEastAsia" w:hAnsiTheme="minorHAnsi" w:cs="Arial"/>
        </w:rPr>
        <w:t xml:space="preserve"> </w:t>
      </w:r>
      <w:r w:rsidRPr="00A3140C">
        <w:rPr>
          <w:rFonts w:asciiTheme="minorHAnsi" w:eastAsiaTheme="minorEastAsia" w:hAnsiTheme="minorHAnsi" w:cs="Arial"/>
        </w:rPr>
        <w:t>environment and our health?</w:t>
      </w:r>
    </w:p>
    <w:p w14:paraId="450B3A99" w14:textId="5D492215" w:rsidR="00CC0739" w:rsidRPr="00A3140C" w:rsidRDefault="00172EA4" w:rsidP="00172EA4">
      <w:pPr>
        <w:rPr>
          <w:rFonts w:asciiTheme="minorHAnsi" w:hAnsiTheme="minorHAnsi" w:cs="Arial"/>
        </w:rPr>
      </w:pPr>
      <w:r w:rsidRPr="00A3140C">
        <w:rPr>
          <w:rFonts w:asciiTheme="minorHAnsi" w:hAnsiTheme="minorHAnsi" w:cs="Arial"/>
          <w:b/>
        </w:rPr>
        <w:t>Topic</w:t>
      </w:r>
      <w:r w:rsidRPr="00A3140C">
        <w:rPr>
          <w:rFonts w:asciiTheme="minorHAnsi" w:hAnsiTheme="minorHAnsi" w:cs="Arial"/>
        </w:rPr>
        <w:t xml:space="preserve">: Impact of Human Activities on Plants, </w:t>
      </w:r>
      <w:r w:rsidR="00A8533B">
        <w:rPr>
          <w:rFonts w:asciiTheme="minorHAnsi" w:hAnsiTheme="minorHAnsi" w:cs="Arial"/>
        </w:rPr>
        <w:t xml:space="preserve">Recycling of Materials, </w:t>
      </w:r>
      <w:r w:rsidRPr="00A3140C">
        <w:rPr>
          <w:rFonts w:asciiTheme="minorHAnsi" w:hAnsiTheme="minorHAnsi" w:cs="Arial"/>
        </w:rPr>
        <w:t>Experimental Design</w:t>
      </w:r>
    </w:p>
    <w:p w14:paraId="1C2B617F" w14:textId="77777777" w:rsidR="00172EA4" w:rsidRPr="00A3140C" w:rsidRDefault="00172EA4" w:rsidP="00172EA4">
      <w:pPr>
        <w:rPr>
          <w:rFonts w:asciiTheme="minorHAnsi" w:hAnsiTheme="minorHAnsi" w:cs="Arial"/>
        </w:rPr>
      </w:pPr>
    </w:p>
    <w:p w14:paraId="2FAC0A1D" w14:textId="626AB902" w:rsidR="00172EA4" w:rsidRPr="00A3140C" w:rsidRDefault="00172EA4" w:rsidP="00172EA4">
      <w:pPr>
        <w:rPr>
          <w:rFonts w:asciiTheme="minorHAnsi" w:hAnsiTheme="minorHAnsi" w:cs="Arial"/>
          <w:b/>
        </w:rPr>
      </w:pPr>
      <w:r w:rsidRPr="00A3140C">
        <w:rPr>
          <w:rFonts w:asciiTheme="minorHAnsi" w:hAnsiTheme="minorHAnsi" w:cs="Arial"/>
          <w:b/>
        </w:rPr>
        <w:t>Standards:</w:t>
      </w:r>
    </w:p>
    <w:p w14:paraId="1D55E3D3" w14:textId="0311D4F9" w:rsidR="0092166B" w:rsidRPr="00A3140C" w:rsidRDefault="0092166B" w:rsidP="0092166B">
      <w:pPr>
        <w:pStyle w:val="NormalWeb"/>
        <w:shd w:val="clear" w:color="auto" w:fill="FFFFFF"/>
        <w:rPr>
          <w:rFonts w:asciiTheme="minorHAnsi" w:hAnsiTheme="minorHAnsi"/>
          <w:sz w:val="24"/>
          <w:szCs w:val="24"/>
        </w:rPr>
      </w:pPr>
      <w:r w:rsidRPr="00A3140C">
        <w:rPr>
          <w:rFonts w:asciiTheme="minorHAnsi" w:hAnsiTheme="minorHAnsi"/>
          <w:sz w:val="24"/>
          <w:szCs w:val="24"/>
        </w:rPr>
        <w:t xml:space="preserve">LE4.1c Most activities in everyday life involve one form of energy being transformed into another. </w:t>
      </w:r>
    </w:p>
    <w:p w14:paraId="36019D73" w14:textId="7702273B" w:rsidR="0092166B" w:rsidRPr="00A3140C" w:rsidRDefault="0092166B" w:rsidP="0092166B">
      <w:pPr>
        <w:pStyle w:val="NormalWeb"/>
        <w:rPr>
          <w:rFonts w:asciiTheme="minorHAnsi" w:hAnsiTheme="minorHAnsi"/>
          <w:sz w:val="24"/>
          <w:szCs w:val="24"/>
        </w:rPr>
      </w:pPr>
      <w:r w:rsidRPr="00A3140C">
        <w:rPr>
          <w:rFonts w:asciiTheme="minorHAnsi" w:hAnsiTheme="minorHAnsi"/>
          <w:sz w:val="24"/>
          <w:szCs w:val="24"/>
        </w:rPr>
        <w:t xml:space="preserve">LE 7.2a </w:t>
      </w:r>
      <w:proofErr w:type="gramStart"/>
      <w:r w:rsidRPr="00A3140C">
        <w:rPr>
          <w:rFonts w:asciiTheme="minorHAnsi" w:hAnsiTheme="minorHAnsi"/>
          <w:sz w:val="24"/>
          <w:szCs w:val="24"/>
        </w:rPr>
        <w:t>In</w:t>
      </w:r>
      <w:proofErr w:type="gramEnd"/>
      <w:r w:rsidRPr="00A3140C">
        <w:rPr>
          <w:rFonts w:asciiTheme="minorHAnsi" w:hAnsiTheme="minorHAnsi"/>
          <w:sz w:val="24"/>
          <w:szCs w:val="24"/>
        </w:rPr>
        <w:t xml:space="preserve"> ecosystems, balance is the result of interactions between community members and their environment. </w:t>
      </w:r>
    </w:p>
    <w:p w14:paraId="38CF2E89" w14:textId="7F3922C5" w:rsidR="0092166B" w:rsidRPr="00A3140C" w:rsidRDefault="0092166B" w:rsidP="0092166B">
      <w:pPr>
        <w:pStyle w:val="NormalWeb"/>
        <w:rPr>
          <w:rFonts w:asciiTheme="minorHAnsi" w:hAnsiTheme="minorHAnsi"/>
          <w:sz w:val="24"/>
          <w:szCs w:val="24"/>
        </w:rPr>
      </w:pPr>
      <w:r w:rsidRPr="00A3140C">
        <w:rPr>
          <w:rFonts w:asciiTheme="minorHAnsi" w:hAnsiTheme="minorHAnsi"/>
          <w:sz w:val="24"/>
          <w:szCs w:val="24"/>
        </w:rPr>
        <w:t xml:space="preserve">LE7.2b The environment may be altered through the activities of organisms. </w:t>
      </w:r>
    </w:p>
    <w:p w14:paraId="25B5E539" w14:textId="5D174AC2" w:rsidR="0092166B" w:rsidRPr="00A3140C" w:rsidRDefault="0092166B" w:rsidP="0092166B">
      <w:pPr>
        <w:spacing w:before="100" w:beforeAutospacing="1" w:after="100" w:afterAutospacing="1"/>
        <w:rPr>
          <w:rFonts w:asciiTheme="minorHAnsi" w:hAnsiTheme="minorHAnsi"/>
        </w:rPr>
      </w:pPr>
      <w:r w:rsidRPr="00A3140C">
        <w:rPr>
          <w:rFonts w:asciiTheme="minorHAnsi" w:hAnsiTheme="minorHAnsi"/>
        </w:rPr>
        <w:t>CCSS.ELA-Literacy.RST.6-8.3 Follow precisely a multistep procedure when carrying out experiments, taking measurements, or performing technical tasks.</w:t>
      </w:r>
    </w:p>
    <w:p w14:paraId="687EFD44" w14:textId="6AC71329" w:rsidR="0092166B" w:rsidRPr="00A3140C" w:rsidRDefault="0092166B" w:rsidP="0092166B">
      <w:pPr>
        <w:spacing w:before="100" w:beforeAutospacing="1" w:after="100" w:afterAutospacing="1"/>
        <w:rPr>
          <w:rFonts w:asciiTheme="minorHAnsi" w:hAnsiTheme="minorHAnsi"/>
        </w:rPr>
      </w:pPr>
      <w:r w:rsidRPr="00A3140C">
        <w:rPr>
          <w:rFonts w:asciiTheme="minorHAnsi" w:hAnsiTheme="minorHAnsi"/>
        </w:rPr>
        <w:t>CCSS.ELA-Literacy.RST.6-8.7 visually. Integrate quantitative or technical information expressed in words in a text with a version of that information expressed</w:t>
      </w:r>
    </w:p>
    <w:p w14:paraId="10B526C3" w14:textId="64834881" w:rsidR="0092166B" w:rsidRPr="00A3140C" w:rsidRDefault="009E09B1" w:rsidP="0092166B">
      <w:pPr>
        <w:spacing w:before="100" w:beforeAutospacing="1" w:after="100" w:afterAutospacing="1"/>
        <w:rPr>
          <w:rFonts w:asciiTheme="minorHAnsi" w:hAnsiTheme="minorHAnsi"/>
        </w:rPr>
      </w:pPr>
      <w:r w:rsidRPr="00A3140C">
        <w:rPr>
          <w:rFonts w:asciiTheme="minorHAnsi" w:hAnsiTheme="minorHAnsi"/>
        </w:rPr>
        <w:t xml:space="preserve">CCSS.ELA-Literacy.RST.6-8.10 By the end of grade </w:t>
      </w:r>
      <w:proofErr w:type="gramStart"/>
      <w:r w:rsidRPr="00A3140C">
        <w:rPr>
          <w:rFonts w:asciiTheme="minorHAnsi" w:hAnsiTheme="minorHAnsi"/>
        </w:rPr>
        <w:t>8,</w:t>
      </w:r>
      <w:proofErr w:type="gramEnd"/>
      <w:r w:rsidRPr="00A3140C">
        <w:rPr>
          <w:rFonts w:asciiTheme="minorHAnsi" w:hAnsiTheme="minorHAnsi"/>
        </w:rPr>
        <w:t xml:space="preserve"> read and comprehends science/technical texts in the grades 6–8 text complexity band independently and proficiently.</w:t>
      </w:r>
    </w:p>
    <w:p w14:paraId="334859C5" w14:textId="03F80C11" w:rsidR="00172EA4" w:rsidRPr="00A3140C" w:rsidRDefault="00172EA4" w:rsidP="00172EA4">
      <w:pPr>
        <w:rPr>
          <w:rFonts w:asciiTheme="minorHAnsi" w:hAnsiTheme="minorHAnsi"/>
        </w:rPr>
      </w:pPr>
      <w:r w:rsidRPr="00A3140C">
        <w:rPr>
          <w:rFonts w:asciiTheme="minorHAnsi" w:hAnsiTheme="minorHAnsi" w:cs="Arial"/>
          <w:b/>
        </w:rPr>
        <w:lastRenderedPageBreak/>
        <w:t>Time</w:t>
      </w:r>
      <w:r w:rsidR="00217B03">
        <w:rPr>
          <w:rFonts w:asciiTheme="minorHAnsi" w:hAnsiTheme="minorHAnsi" w:cs="Arial"/>
        </w:rPr>
        <w:t>: Four</w:t>
      </w:r>
      <w:r w:rsidR="003919FF">
        <w:rPr>
          <w:rFonts w:asciiTheme="minorHAnsi" w:hAnsiTheme="minorHAnsi" w:cs="Arial"/>
        </w:rPr>
        <w:t xml:space="preserve"> - Five</w:t>
      </w:r>
      <w:r w:rsidRPr="00A3140C">
        <w:rPr>
          <w:rFonts w:asciiTheme="minorHAnsi" w:hAnsiTheme="minorHAnsi" w:cs="Arial"/>
        </w:rPr>
        <w:t xml:space="preserve"> </w:t>
      </w:r>
      <w:proofErr w:type="gramStart"/>
      <w:r w:rsidRPr="00A3140C">
        <w:rPr>
          <w:rFonts w:asciiTheme="minorHAnsi" w:hAnsiTheme="minorHAnsi" w:cs="Arial"/>
        </w:rPr>
        <w:t>42 minute</w:t>
      </w:r>
      <w:proofErr w:type="gramEnd"/>
      <w:r w:rsidRPr="00A3140C">
        <w:rPr>
          <w:rFonts w:asciiTheme="minorHAnsi" w:hAnsiTheme="minorHAnsi" w:cs="Arial"/>
        </w:rPr>
        <w:t xml:space="preserve"> periods</w:t>
      </w:r>
    </w:p>
    <w:p w14:paraId="5AD3EB67" w14:textId="77777777" w:rsidR="000E4746" w:rsidRPr="00A3140C" w:rsidRDefault="000E4746">
      <w:pPr>
        <w:rPr>
          <w:rFonts w:asciiTheme="minorHAnsi" w:hAnsiTheme="minorHAnsi"/>
        </w:rPr>
      </w:pPr>
    </w:p>
    <w:p w14:paraId="79BC0B5F" w14:textId="77777777" w:rsidR="00CC0739" w:rsidRPr="00A3140C" w:rsidRDefault="00CC0739">
      <w:pPr>
        <w:rPr>
          <w:rFonts w:asciiTheme="minorHAnsi" w:hAnsiTheme="minorHAnsi"/>
        </w:rPr>
      </w:pPr>
    </w:p>
    <w:p w14:paraId="5C58FBC1" w14:textId="61682D33" w:rsidR="00A3140C" w:rsidRDefault="00CC0739">
      <w:pPr>
        <w:rPr>
          <w:rFonts w:asciiTheme="minorHAnsi" w:hAnsiTheme="minorHAnsi"/>
        </w:rPr>
      </w:pPr>
      <w:proofErr w:type="gramStart"/>
      <w:r w:rsidRPr="00A3140C">
        <w:rPr>
          <w:rFonts w:asciiTheme="minorHAnsi" w:hAnsiTheme="minorHAnsi"/>
          <w:b/>
        </w:rPr>
        <w:t>Objectives</w:t>
      </w:r>
      <w:r w:rsidRPr="00A3140C">
        <w:rPr>
          <w:rFonts w:asciiTheme="minorHAnsi" w:hAnsiTheme="minorHAnsi"/>
        </w:rPr>
        <w:t xml:space="preserve"> </w:t>
      </w:r>
      <w:r w:rsidR="00A3140C">
        <w:rPr>
          <w:rFonts w:asciiTheme="minorHAnsi" w:hAnsiTheme="minorHAnsi"/>
        </w:rPr>
        <w:t>:</w:t>
      </w:r>
      <w:proofErr w:type="gramEnd"/>
      <w:r w:rsidR="00A3140C">
        <w:rPr>
          <w:rFonts w:asciiTheme="minorHAnsi" w:hAnsiTheme="minorHAnsi"/>
        </w:rPr>
        <w:t xml:space="preserve"> The main objective is for students to </w:t>
      </w:r>
      <w:r w:rsidR="00217B03">
        <w:rPr>
          <w:rFonts w:asciiTheme="minorHAnsi" w:hAnsiTheme="minorHAnsi"/>
        </w:rPr>
        <w:t xml:space="preserve">design and conduct their own </w:t>
      </w:r>
      <w:r w:rsidR="00A3140C">
        <w:rPr>
          <w:rFonts w:asciiTheme="minorHAnsi" w:hAnsiTheme="minorHAnsi"/>
        </w:rPr>
        <w:t xml:space="preserve">investigation on </w:t>
      </w:r>
      <w:r w:rsidR="00217B03">
        <w:rPr>
          <w:rFonts w:asciiTheme="minorHAnsi" w:hAnsiTheme="minorHAnsi"/>
        </w:rPr>
        <w:t>whether compost helps radish pla</w:t>
      </w:r>
      <w:r w:rsidR="00A8533B">
        <w:rPr>
          <w:rFonts w:asciiTheme="minorHAnsi" w:hAnsiTheme="minorHAnsi"/>
        </w:rPr>
        <w:t xml:space="preserve">nts grow faster.  This lesson involves </w:t>
      </w:r>
      <w:proofErr w:type="gramStart"/>
      <w:r w:rsidR="00A8533B">
        <w:rPr>
          <w:rFonts w:asciiTheme="minorHAnsi" w:hAnsiTheme="minorHAnsi"/>
        </w:rPr>
        <w:t>skills which</w:t>
      </w:r>
      <w:proofErr w:type="gramEnd"/>
      <w:r w:rsidR="00A8533B">
        <w:rPr>
          <w:rFonts w:asciiTheme="minorHAnsi" w:hAnsiTheme="minorHAnsi"/>
        </w:rPr>
        <w:t xml:space="preserve"> are higher on Bloom’s taxonomy since the students will be designing </w:t>
      </w:r>
      <w:r w:rsidR="00217B03">
        <w:rPr>
          <w:rFonts w:asciiTheme="minorHAnsi" w:hAnsiTheme="minorHAnsi"/>
        </w:rPr>
        <w:t>their own investigation</w:t>
      </w:r>
      <w:r w:rsidR="00A8533B">
        <w:rPr>
          <w:rFonts w:asciiTheme="minorHAnsi" w:hAnsiTheme="minorHAnsi"/>
        </w:rPr>
        <w:t xml:space="preserve"> and then conducting their own </w:t>
      </w:r>
      <w:r w:rsidR="00217B03">
        <w:rPr>
          <w:rFonts w:asciiTheme="minorHAnsi" w:hAnsiTheme="minorHAnsi"/>
        </w:rPr>
        <w:t xml:space="preserve">experiment using typical experimental design principles.  Students will analyze their data, </w:t>
      </w:r>
      <w:r w:rsidR="00A8533B">
        <w:rPr>
          <w:rFonts w:asciiTheme="minorHAnsi" w:hAnsiTheme="minorHAnsi"/>
        </w:rPr>
        <w:t>write</w:t>
      </w:r>
      <w:r w:rsidR="00217B03">
        <w:rPr>
          <w:rFonts w:asciiTheme="minorHAnsi" w:hAnsiTheme="minorHAnsi"/>
        </w:rPr>
        <w:t xml:space="preserve"> their find</w:t>
      </w:r>
      <w:r w:rsidR="00A8533B">
        <w:rPr>
          <w:rFonts w:asciiTheme="minorHAnsi" w:hAnsiTheme="minorHAnsi"/>
        </w:rPr>
        <w:t>ings in a lab report and evaluate</w:t>
      </w:r>
      <w:r w:rsidR="00217B03">
        <w:rPr>
          <w:rFonts w:asciiTheme="minorHAnsi" w:hAnsiTheme="minorHAnsi"/>
        </w:rPr>
        <w:t xml:space="preserve"> the </w:t>
      </w:r>
      <w:r w:rsidR="00A3140C">
        <w:rPr>
          <w:rFonts w:asciiTheme="minorHAnsi" w:hAnsiTheme="minorHAnsi"/>
        </w:rPr>
        <w:t>success of the</w:t>
      </w:r>
      <w:r w:rsidR="00217B03">
        <w:rPr>
          <w:rFonts w:asciiTheme="minorHAnsi" w:hAnsiTheme="minorHAnsi"/>
        </w:rPr>
        <w:t>ir investigations</w:t>
      </w:r>
      <w:r w:rsidR="00A3140C">
        <w:rPr>
          <w:rFonts w:asciiTheme="minorHAnsi" w:hAnsiTheme="minorHAnsi"/>
        </w:rPr>
        <w:t>.</w:t>
      </w:r>
    </w:p>
    <w:p w14:paraId="3E0D2C6E" w14:textId="10AB1412" w:rsidR="00CC0739" w:rsidRDefault="00CC0739">
      <w:pPr>
        <w:rPr>
          <w:rFonts w:asciiTheme="minorHAnsi" w:hAnsiTheme="minorHAnsi"/>
        </w:rPr>
      </w:pPr>
    </w:p>
    <w:p w14:paraId="16A90094" w14:textId="4A842F08" w:rsidR="00217B03"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 xml:space="preserve">By the time </w:t>
      </w:r>
      <w:r w:rsidR="00217B03">
        <w:rPr>
          <w:rFonts w:asciiTheme="minorHAnsi" w:hAnsiTheme="minorHAnsi" w:cs="Arial"/>
        </w:rPr>
        <w:t>students have completed their experim</w:t>
      </w:r>
      <w:r w:rsidR="00A8533B">
        <w:rPr>
          <w:rFonts w:asciiTheme="minorHAnsi" w:hAnsiTheme="minorHAnsi" w:cs="Arial"/>
        </w:rPr>
        <w:t xml:space="preserve">ents, students will know </w:t>
      </w:r>
      <w:r w:rsidR="00217B03">
        <w:rPr>
          <w:rFonts w:asciiTheme="minorHAnsi" w:hAnsiTheme="minorHAnsi" w:cs="Arial"/>
        </w:rPr>
        <w:t>experimental d</w:t>
      </w:r>
      <w:r w:rsidR="00A8533B">
        <w:rPr>
          <w:rFonts w:asciiTheme="minorHAnsi" w:hAnsiTheme="minorHAnsi" w:cs="Arial"/>
        </w:rPr>
        <w:t>esign principles in a controlled experiment setting</w:t>
      </w:r>
      <w:r w:rsidR="00217B03">
        <w:rPr>
          <w:rFonts w:asciiTheme="minorHAnsi" w:hAnsiTheme="minorHAnsi" w:cs="Arial"/>
        </w:rPr>
        <w:t>, conduct their own experiment and understand from their own data, whether compost helps radish plants grow faster or slower.</w:t>
      </w:r>
    </w:p>
    <w:p w14:paraId="399DBAD5" w14:textId="77777777" w:rsidR="00940C92" w:rsidRPr="00CF04B5" w:rsidRDefault="00940C92" w:rsidP="00A8533B">
      <w:pPr>
        <w:ind w:left="720"/>
        <w:rPr>
          <w:rFonts w:asciiTheme="minorHAnsi" w:hAnsiTheme="minorHAnsi"/>
          <w:b/>
        </w:rPr>
      </w:pPr>
      <w:r w:rsidRPr="00CF04B5">
        <w:rPr>
          <w:rFonts w:asciiTheme="minorHAnsi" w:hAnsiTheme="minorHAnsi"/>
          <w:b/>
          <w:i/>
        </w:rPr>
        <w:t>Differentiation of Lesson</w:t>
      </w:r>
      <w:r w:rsidRPr="00CF04B5">
        <w:rPr>
          <w:rFonts w:asciiTheme="minorHAnsi" w:hAnsiTheme="minorHAnsi"/>
          <w:b/>
        </w:rPr>
        <w:t xml:space="preserve">: </w:t>
      </w:r>
    </w:p>
    <w:p w14:paraId="69FC27E0" w14:textId="73154023" w:rsidR="000E4746" w:rsidRDefault="00940C92" w:rsidP="00A8533B">
      <w:pPr>
        <w:ind w:left="720"/>
        <w:rPr>
          <w:rFonts w:asciiTheme="minorHAnsi" w:hAnsiTheme="minorHAnsi"/>
        </w:rPr>
      </w:pPr>
      <w:r>
        <w:rPr>
          <w:rFonts w:asciiTheme="minorHAnsi" w:hAnsiTheme="minorHAnsi"/>
        </w:rPr>
        <w:t xml:space="preserve">Some students may need more guidance on the formulation of the testable question as well as the specific design of the independent variable, dependent variable, constants, control, hypothesis, </w:t>
      </w:r>
      <w:proofErr w:type="gramStart"/>
      <w:r>
        <w:rPr>
          <w:rFonts w:asciiTheme="minorHAnsi" w:hAnsiTheme="minorHAnsi"/>
        </w:rPr>
        <w:t>trials</w:t>
      </w:r>
      <w:proofErr w:type="gramEnd"/>
      <w:r>
        <w:rPr>
          <w:rFonts w:asciiTheme="minorHAnsi" w:hAnsiTheme="minorHAnsi"/>
        </w:rPr>
        <w:t>.  For this reason different graphic organizers may be provided to assist these students.  As well additional time may be provided to help students with special learning needs.</w:t>
      </w:r>
    </w:p>
    <w:p w14:paraId="7ABAD950" w14:textId="77777777" w:rsidR="00940C92" w:rsidRDefault="00940C92" w:rsidP="00A8533B">
      <w:pPr>
        <w:ind w:left="720"/>
        <w:rPr>
          <w:rFonts w:asciiTheme="minorHAnsi" w:hAnsiTheme="minorHAnsi"/>
        </w:rPr>
      </w:pPr>
    </w:p>
    <w:p w14:paraId="1122D82D" w14:textId="77777777" w:rsidR="00940C92" w:rsidRDefault="00940C92" w:rsidP="00A8533B">
      <w:pPr>
        <w:ind w:left="720"/>
        <w:rPr>
          <w:rFonts w:asciiTheme="minorHAnsi" w:hAnsiTheme="minorHAnsi"/>
        </w:rPr>
      </w:pPr>
      <w:r>
        <w:rPr>
          <w:rFonts w:asciiTheme="minorHAnsi" w:hAnsiTheme="minorHAnsi"/>
        </w:rPr>
        <w:t>Some students may prefer to draw out the actual procedure rather than write the steps.  This will allow provide those students, who have difficulty in articulating details in writing, an alternative way of presenting the procedure.</w:t>
      </w:r>
    </w:p>
    <w:p w14:paraId="114A78DA" w14:textId="77777777" w:rsidR="00940C92" w:rsidRDefault="00940C92" w:rsidP="00A8533B">
      <w:pPr>
        <w:ind w:left="720"/>
        <w:rPr>
          <w:rFonts w:asciiTheme="minorHAnsi" w:hAnsiTheme="minorHAnsi"/>
        </w:rPr>
      </w:pPr>
    </w:p>
    <w:p w14:paraId="710AF9AA" w14:textId="006B0AE5" w:rsidR="00940C92" w:rsidRDefault="00940C92" w:rsidP="00A8533B">
      <w:pPr>
        <w:ind w:left="720"/>
        <w:rPr>
          <w:rFonts w:asciiTheme="minorHAnsi" w:hAnsiTheme="minorHAnsi"/>
        </w:rPr>
      </w:pPr>
      <w:r>
        <w:rPr>
          <w:rFonts w:asciiTheme="minorHAnsi" w:hAnsiTheme="minorHAnsi"/>
        </w:rPr>
        <w:t xml:space="preserve">Since students are working in groups of four.  The </w:t>
      </w:r>
      <w:r w:rsidR="00CF04B5">
        <w:rPr>
          <w:rFonts w:asciiTheme="minorHAnsi" w:hAnsiTheme="minorHAnsi"/>
        </w:rPr>
        <w:t xml:space="preserve">following components can be the same for all members: Testable Question, </w:t>
      </w:r>
      <w:r>
        <w:rPr>
          <w:rFonts w:asciiTheme="minorHAnsi" w:hAnsiTheme="minorHAnsi"/>
        </w:rPr>
        <w:t>Hypothesis, Trials, Independent Variable, Dependent Variable, Constants, Control, Trials, Materials, Procedure</w:t>
      </w:r>
      <w:r w:rsidR="00CF04B5">
        <w:rPr>
          <w:rFonts w:asciiTheme="minorHAnsi" w:hAnsiTheme="minorHAnsi"/>
        </w:rPr>
        <w:t>, Data Tables and Data Analysis, List of References.  The Introduction and Conclusion should be written on an individual basis.</w:t>
      </w:r>
    </w:p>
    <w:p w14:paraId="5FC1BF84" w14:textId="00CBFA9D" w:rsidR="00940C92" w:rsidRPr="00940C92" w:rsidRDefault="00940C92">
      <w:pPr>
        <w:rPr>
          <w:rFonts w:asciiTheme="minorHAnsi" w:hAnsiTheme="minorHAnsi"/>
        </w:rPr>
      </w:pPr>
      <w:r>
        <w:rPr>
          <w:rFonts w:asciiTheme="minorHAnsi" w:hAnsiTheme="minorHAnsi"/>
        </w:rPr>
        <w:t xml:space="preserve"> </w:t>
      </w:r>
    </w:p>
    <w:p w14:paraId="0992B084" w14:textId="0916CAAC" w:rsidR="00CC0739" w:rsidRPr="00A3140C" w:rsidRDefault="00CC0739">
      <w:pPr>
        <w:rPr>
          <w:rFonts w:asciiTheme="minorHAnsi" w:hAnsiTheme="minorHAnsi"/>
        </w:rPr>
      </w:pPr>
      <w:r w:rsidRPr="00A3140C">
        <w:rPr>
          <w:rFonts w:asciiTheme="minorHAnsi" w:hAnsiTheme="minorHAnsi"/>
          <w:b/>
        </w:rPr>
        <w:t>Procedure/Methods</w:t>
      </w:r>
      <w:r w:rsidRPr="00A3140C">
        <w:rPr>
          <w:rFonts w:asciiTheme="minorHAnsi" w:hAnsiTheme="minorHAnsi"/>
        </w:rPr>
        <w:t xml:space="preserve"> </w:t>
      </w:r>
    </w:p>
    <w:p w14:paraId="5B8A8042" w14:textId="77777777" w:rsidR="00CC0739" w:rsidRDefault="00CC0739">
      <w:pPr>
        <w:rPr>
          <w:rFonts w:asciiTheme="minorHAnsi" w:hAnsiTheme="minorHAnsi"/>
        </w:rPr>
      </w:pPr>
    </w:p>
    <w:p w14:paraId="4A2DF19E" w14:textId="77777777" w:rsidR="00217B03" w:rsidRDefault="00217B03" w:rsidP="00217B03">
      <w:pPr>
        <w:widowControl w:val="0"/>
        <w:autoSpaceDE w:val="0"/>
        <w:autoSpaceDN w:val="0"/>
        <w:adjustRightInd w:val="0"/>
        <w:spacing w:after="260"/>
        <w:rPr>
          <w:rFonts w:asciiTheme="minorHAnsi" w:hAnsiTheme="minorHAnsi" w:cs="Arial"/>
        </w:rPr>
      </w:pPr>
      <w:r>
        <w:rPr>
          <w:rFonts w:asciiTheme="minorHAnsi" w:hAnsiTheme="minorHAnsi" w:cs="Arial"/>
        </w:rPr>
        <w:t>Students will be guided first by reviewing the key minimum requirements of a typical reliable scientific investigation.  In groups of four, students will begin to formulate their own hypothesis, based upon prior knowledge of worm bin compost and background information that they have researched.</w:t>
      </w:r>
    </w:p>
    <w:p w14:paraId="5F9B0B65" w14:textId="77777777" w:rsidR="00217B03" w:rsidRPr="002270C1" w:rsidRDefault="00217B03" w:rsidP="00217B03">
      <w:pPr>
        <w:pStyle w:val="ListParagraph"/>
        <w:widowControl w:val="0"/>
        <w:numPr>
          <w:ilvl w:val="0"/>
          <w:numId w:val="4"/>
        </w:numPr>
        <w:autoSpaceDE w:val="0"/>
        <w:autoSpaceDN w:val="0"/>
        <w:adjustRightInd w:val="0"/>
        <w:spacing w:after="260"/>
        <w:rPr>
          <w:rFonts w:asciiTheme="minorHAnsi" w:hAnsiTheme="minorHAnsi" w:cs="Arial"/>
        </w:rPr>
      </w:pPr>
      <w:r w:rsidRPr="002270C1">
        <w:rPr>
          <w:rFonts w:asciiTheme="minorHAnsi" w:hAnsiTheme="minorHAnsi" w:cs="Arial"/>
        </w:rPr>
        <w:t>Students will formulate a testable question on compost material and growth of radish plants.</w:t>
      </w:r>
    </w:p>
    <w:p w14:paraId="5A110917" w14:textId="77777777" w:rsidR="00217B03" w:rsidRDefault="00217B03" w:rsidP="00217B03">
      <w:pPr>
        <w:pStyle w:val="ListParagraph"/>
        <w:widowControl w:val="0"/>
        <w:numPr>
          <w:ilvl w:val="0"/>
          <w:numId w:val="4"/>
        </w:numPr>
        <w:autoSpaceDE w:val="0"/>
        <w:autoSpaceDN w:val="0"/>
        <w:adjustRightInd w:val="0"/>
        <w:spacing w:after="260"/>
        <w:rPr>
          <w:rFonts w:asciiTheme="minorHAnsi" w:hAnsiTheme="minorHAnsi" w:cs="Arial"/>
        </w:rPr>
      </w:pPr>
      <w:r>
        <w:rPr>
          <w:rFonts w:asciiTheme="minorHAnsi" w:hAnsiTheme="minorHAnsi" w:cs="Arial"/>
        </w:rPr>
        <w:t xml:space="preserve">Students will formulate a </w:t>
      </w:r>
      <w:r w:rsidRPr="002270C1">
        <w:rPr>
          <w:rFonts w:asciiTheme="minorHAnsi" w:hAnsiTheme="minorHAnsi" w:cs="Arial"/>
        </w:rPr>
        <w:t>hypothesis</w:t>
      </w:r>
      <w:r>
        <w:rPr>
          <w:rFonts w:asciiTheme="minorHAnsi" w:hAnsiTheme="minorHAnsi" w:cs="Arial"/>
        </w:rPr>
        <w:t xml:space="preserve"> based upon their testable question.</w:t>
      </w:r>
    </w:p>
    <w:p w14:paraId="5A96AAAB" w14:textId="1AAE5B40" w:rsidR="00217B03" w:rsidRDefault="00217B03" w:rsidP="00217B03">
      <w:pPr>
        <w:pStyle w:val="ListParagraph"/>
        <w:widowControl w:val="0"/>
        <w:numPr>
          <w:ilvl w:val="0"/>
          <w:numId w:val="4"/>
        </w:numPr>
        <w:autoSpaceDE w:val="0"/>
        <w:autoSpaceDN w:val="0"/>
        <w:adjustRightInd w:val="0"/>
        <w:spacing w:after="260"/>
        <w:rPr>
          <w:rFonts w:asciiTheme="minorHAnsi" w:hAnsiTheme="minorHAnsi" w:cs="Arial"/>
        </w:rPr>
      </w:pPr>
      <w:r>
        <w:rPr>
          <w:rFonts w:asciiTheme="minorHAnsi" w:hAnsiTheme="minorHAnsi" w:cs="Arial"/>
        </w:rPr>
        <w:t>Students will discuss on the best design for an investigation to answer their testable question.</w:t>
      </w:r>
      <w:r w:rsidR="00CF04B5">
        <w:rPr>
          <w:rFonts w:asciiTheme="minorHAnsi" w:hAnsiTheme="minorHAnsi" w:cs="Arial"/>
        </w:rPr>
        <w:t xml:space="preserve"> (Are you using plants or seeds?  How will you measure growth of a radish plant or seed?  What is your control?  What are you keeping constant? Where will you place them in the classroom?  How are you using the compost? What do you already know about compost?)  </w:t>
      </w:r>
    </w:p>
    <w:p w14:paraId="611E50DD" w14:textId="77777777" w:rsidR="00217B03" w:rsidRDefault="00217B03" w:rsidP="00217B03">
      <w:pPr>
        <w:pStyle w:val="ListParagraph"/>
        <w:widowControl w:val="0"/>
        <w:numPr>
          <w:ilvl w:val="0"/>
          <w:numId w:val="4"/>
        </w:numPr>
        <w:autoSpaceDE w:val="0"/>
        <w:autoSpaceDN w:val="0"/>
        <w:adjustRightInd w:val="0"/>
        <w:spacing w:after="260"/>
        <w:rPr>
          <w:rFonts w:asciiTheme="minorHAnsi" w:hAnsiTheme="minorHAnsi" w:cs="Arial"/>
        </w:rPr>
      </w:pPr>
      <w:r>
        <w:rPr>
          <w:rFonts w:asciiTheme="minorHAnsi" w:hAnsiTheme="minorHAnsi" w:cs="Arial"/>
        </w:rPr>
        <w:t>Students will prepare a list of materials and list of detailed procedural steps.</w:t>
      </w:r>
    </w:p>
    <w:p w14:paraId="631119F5" w14:textId="77777777" w:rsidR="00217B03" w:rsidRDefault="00217B03" w:rsidP="00217B03">
      <w:pPr>
        <w:pStyle w:val="ListParagraph"/>
        <w:widowControl w:val="0"/>
        <w:numPr>
          <w:ilvl w:val="0"/>
          <w:numId w:val="4"/>
        </w:numPr>
        <w:autoSpaceDE w:val="0"/>
        <w:autoSpaceDN w:val="0"/>
        <w:adjustRightInd w:val="0"/>
        <w:spacing w:after="260"/>
        <w:rPr>
          <w:rFonts w:asciiTheme="minorHAnsi" w:hAnsiTheme="minorHAnsi" w:cs="Arial"/>
        </w:rPr>
      </w:pPr>
      <w:r>
        <w:rPr>
          <w:rFonts w:asciiTheme="minorHAnsi" w:hAnsiTheme="minorHAnsi" w:cs="Arial"/>
        </w:rPr>
        <w:t>Students will discuss how they will organize the data that they are collecting and in what tabular format.</w:t>
      </w:r>
    </w:p>
    <w:p w14:paraId="221DA685" w14:textId="77777777" w:rsidR="00217B03" w:rsidRDefault="00217B03" w:rsidP="00217B03">
      <w:pPr>
        <w:pStyle w:val="ListParagraph"/>
        <w:widowControl w:val="0"/>
        <w:numPr>
          <w:ilvl w:val="0"/>
          <w:numId w:val="4"/>
        </w:numPr>
        <w:autoSpaceDE w:val="0"/>
        <w:autoSpaceDN w:val="0"/>
        <w:adjustRightInd w:val="0"/>
        <w:spacing w:after="260"/>
        <w:rPr>
          <w:rFonts w:asciiTheme="minorHAnsi" w:hAnsiTheme="minorHAnsi" w:cs="Arial"/>
        </w:rPr>
      </w:pPr>
      <w:r>
        <w:rPr>
          <w:rFonts w:asciiTheme="minorHAnsi" w:hAnsiTheme="minorHAnsi" w:cs="Arial"/>
        </w:rPr>
        <w:t>Students will conduct their investigation, collect data and organize the data in tabular format.</w:t>
      </w:r>
    </w:p>
    <w:p w14:paraId="6689FFFA" w14:textId="77777777" w:rsidR="00217B03" w:rsidRDefault="00217B03" w:rsidP="00217B03">
      <w:pPr>
        <w:pStyle w:val="ListParagraph"/>
        <w:widowControl w:val="0"/>
        <w:numPr>
          <w:ilvl w:val="0"/>
          <w:numId w:val="4"/>
        </w:numPr>
        <w:autoSpaceDE w:val="0"/>
        <w:autoSpaceDN w:val="0"/>
        <w:adjustRightInd w:val="0"/>
        <w:spacing w:after="260"/>
        <w:rPr>
          <w:rFonts w:asciiTheme="minorHAnsi" w:hAnsiTheme="minorHAnsi" w:cs="Arial"/>
        </w:rPr>
      </w:pPr>
      <w:r>
        <w:rPr>
          <w:rFonts w:asciiTheme="minorHAnsi" w:hAnsiTheme="minorHAnsi" w:cs="Arial"/>
        </w:rPr>
        <w:t>Students will create other visual displays (graphical representations) of their data.</w:t>
      </w:r>
    </w:p>
    <w:p w14:paraId="572DF47C" w14:textId="77777777" w:rsidR="00217B03" w:rsidRDefault="00217B03" w:rsidP="00217B03">
      <w:pPr>
        <w:pStyle w:val="ListParagraph"/>
        <w:widowControl w:val="0"/>
        <w:numPr>
          <w:ilvl w:val="0"/>
          <w:numId w:val="4"/>
        </w:numPr>
        <w:autoSpaceDE w:val="0"/>
        <w:autoSpaceDN w:val="0"/>
        <w:adjustRightInd w:val="0"/>
        <w:spacing w:after="260"/>
        <w:rPr>
          <w:rFonts w:asciiTheme="minorHAnsi" w:hAnsiTheme="minorHAnsi" w:cs="Arial"/>
        </w:rPr>
      </w:pPr>
      <w:r>
        <w:rPr>
          <w:rFonts w:asciiTheme="minorHAnsi" w:hAnsiTheme="minorHAnsi" w:cs="Arial"/>
        </w:rPr>
        <w:t>Students will analyze their data and write a summary of their findings using trends and mathematical relationships between the various conditions.</w:t>
      </w:r>
    </w:p>
    <w:p w14:paraId="19090AA6" w14:textId="77777777" w:rsidR="00217B03" w:rsidRDefault="00217B03" w:rsidP="00217B03">
      <w:pPr>
        <w:pStyle w:val="ListParagraph"/>
        <w:widowControl w:val="0"/>
        <w:numPr>
          <w:ilvl w:val="0"/>
          <w:numId w:val="4"/>
        </w:numPr>
        <w:autoSpaceDE w:val="0"/>
        <w:autoSpaceDN w:val="0"/>
        <w:adjustRightInd w:val="0"/>
        <w:spacing w:after="260"/>
        <w:rPr>
          <w:rFonts w:asciiTheme="minorHAnsi" w:hAnsiTheme="minorHAnsi" w:cs="Arial"/>
        </w:rPr>
      </w:pPr>
      <w:r>
        <w:rPr>
          <w:rFonts w:asciiTheme="minorHAnsi" w:hAnsiTheme="minorHAnsi" w:cs="Arial"/>
        </w:rPr>
        <w:t>Students will prepare a complete lab report as part of the assessment of their understanding of why compost does or does not help radish plants grow.  They will make reference to different properties of compost to help explain their findings.</w:t>
      </w:r>
    </w:p>
    <w:p w14:paraId="0AEA2E5E" w14:textId="77777777" w:rsidR="00217B03" w:rsidRPr="00940C92" w:rsidRDefault="00217B03" w:rsidP="00940C92">
      <w:pPr>
        <w:widowControl w:val="0"/>
        <w:autoSpaceDE w:val="0"/>
        <w:autoSpaceDN w:val="0"/>
        <w:adjustRightInd w:val="0"/>
        <w:spacing w:after="260"/>
        <w:ind w:left="1080"/>
        <w:rPr>
          <w:rFonts w:asciiTheme="minorHAnsi" w:hAnsiTheme="minorHAnsi" w:cs="Arial"/>
        </w:rPr>
      </w:pPr>
      <w:r w:rsidRPr="00940C92">
        <w:rPr>
          <w:rFonts w:asciiTheme="minorHAnsi" w:hAnsiTheme="minorHAnsi" w:cs="Arial"/>
        </w:rPr>
        <w:t>Conclusion Paragraph 1: Students will reiterate whether the data supported or did not support their hypothesis. Explain the data in detail in reference to the reasons why compost did or did not help the radish plants grow.</w:t>
      </w:r>
    </w:p>
    <w:p w14:paraId="55017821" w14:textId="77777777" w:rsidR="00217B03" w:rsidRPr="00940C92" w:rsidRDefault="00217B03" w:rsidP="00940C92">
      <w:pPr>
        <w:widowControl w:val="0"/>
        <w:autoSpaceDE w:val="0"/>
        <w:autoSpaceDN w:val="0"/>
        <w:adjustRightInd w:val="0"/>
        <w:spacing w:after="260"/>
        <w:ind w:left="1080"/>
        <w:rPr>
          <w:rFonts w:asciiTheme="minorHAnsi" w:hAnsiTheme="minorHAnsi" w:cs="Arial"/>
        </w:rPr>
      </w:pPr>
      <w:r w:rsidRPr="00940C92">
        <w:rPr>
          <w:rFonts w:asciiTheme="minorHAnsi" w:hAnsiTheme="minorHAnsi" w:cs="Arial"/>
        </w:rPr>
        <w:t>Conclusion Paragraph 2: Students will explain sources of error in their experimental design and during the investigation.  Students will include ways that they could improve the design and the investigation procedure.</w:t>
      </w:r>
    </w:p>
    <w:p w14:paraId="346A7BBB" w14:textId="77777777" w:rsidR="00217B03" w:rsidRPr="00940C92" w:rsidRDefault="00217B03" w:rsidP="00940C92">
      <w:pPr>
        <w:widowControl w:val="0"/>
        <w:autoSpaceDE w:val="0"/>
        <w:autoSpaceDN w:val="0"/>
        <w:adjustRightInd w:val="0"/>
        <w:spacing w:after="260"/>
        <w:ind w:left="1080"/>
        <w:rPr>
          <w:rFonts w:asciiTheme="minorHAnsi" w:hAnsiTheme="minorHAnsi" w:cs="Arial"/>
        </w:rPr>
      </w:pPr>
      <w:r w:rsidRPr="00940C92">
        <w:rPr>
          <w:rFonts w:asciiTheme="minorHAnsi" w:hAnsiTheme="minorHAnsi" w:cs="Arial"/>
        </w:rPr>
        <w:t xml:space="preserve">Conclusion Paragraph 3: Students will discuss what else they would be interested in studying and the reasons.  If they had more time, what other aspects of this investigation, would students like to </w:t>
      </w:r>
      <w:proofErr w:type="gramStart"/>
      <w:r w:rsidRPr="00940C92">
        <w:rPr>
          <w:rFonts w:asciiTheme="minorHAnsi" w:hAnsiTheme="minorHAnsi" w:cs="Arial"/>
        </w:rPr>
        <w:t>study.</w:t>
      </w:r>
      <w:proofErr w:type="gramEnd"/>
    </w:p>
    <w:p w14:paraId="7419846E" w14:textId="77777777" w:rsidR="00217B03" w:rsidRPr="00940C92" w:rsidRDefault="00217B03" w:rsidP="00940C92">
      <w:pPr>
        <w:widowControl w:val="0"/>
        <w:autoSpaceDE w:val="0"/>
        <w:autoSpaceDN w:val="0"/>
        <w:adjustRightInd w:val="0"/>
        <w:spacing w:after="260"/>
        <w:ind w:left="720" w:firstLine="360"/>
        <w:rPr>
          <w:rFonts w:asciiTheme="minorHAnsi" w:hAnsiTheme="minorHAnsi" w:cs="Arial"/>
        </w:rPr>
      </w:pPr>
      <w:r w:rsidRPr="00940C92">
        <w:rPr>
          <w:rFonts w:asciiTheme="minorHAnsi" w:hAnsiTheme="minorHAnsi" w:cs="Arial"/>
        </w:rPr>
        <w:t>List of References will be included in the Report</w:t>
      </w:r>
    </w:p>
    <w:p w14:paraId="7A34BBA9" w14:textId="315EE626" w:rsidR="00A3140C" w:rsidRPr="007378CB" w:rsidRDefault="003919FF" w:rsidP="00A3140C">
      <w:pPr>
        <w:widowControl w:val="0"/>
        <w:autoSpaceDE w:val="0"/>
        <w:autoSpaceDN w:val="0"/>
        <w:adjustRightInd w:val="0"/>
        <w:spacing w:after="232"/>
        <w:rPr>
          <w:rFonts w:asciiTheme="minorHAnsi" w:hAnsiTheme="minorHAnsi" w:cs="Arial"/>
          <w:b/>
        </w:rPr>
      </w:pPr>
      <w:r>
        <w:rPr>
          <w:rFonts w:asciiTheme="minorHAnsi" w:hAnsiTheme="minorHAnsi" w:cs="Arial"/>
          <w:b/>
        </w:rPr>
        <w:t xml:space="preserve">Materials </w:t>
      </w:r>
      <w:r w:rsidR="00A3140C" w:rsidRPr="007378CB">
        <w:rPr>
          <w:rFonts w:asciiTheme="minorHAnsi" w:hAnsiTheme="minorHAnsi" w:cs="Arial"/>
          <w:b/>
        </w:rPr>
        <w:t>Need</w:t>
      </w:r>
      <w:r>
        <w:rPr>
          <w:rFonts w:asciiTheme="minorHAnsi" w:hAnsiTheme="minorHAnsi" w:cs="Arial"/>
          <w:b/>
        </w:rPr>
        <w:t>ed</w:t>
      </w:r>
      <w:r w:rsidR="00A3140C" w:rsidRPr="007378CB">
        <w:rPr>
          <w:rFonts w:asciiTheme="minorHAnsi" w:hAnsiTheme="minorHAnsi" w:cs="Arial"/>
          <w:b/>
        </w:rPr>
        <w:t xml:space="preserve"> for This Project</w:t>
      </w:r>
    </w:p>
    <w:p w14:paraId="1C38F19A" w14:textId="20B00185" w:rsidR="00A3140C" w:rsidRDefault="00217B03" w:rsidP="00A3140C">
      <w:pPr>
        <w:widowControl w:val="0"/>
        <w:autoSpaceDE w:val="0"/>
        <w:autoSpaceDN w:val="0"/>
        <w:adjustRightInd w:val="0"/>
        <w:spacing w:after="260"/>
        <w:rPr>
          <w:rFonts w:asciiTheme="minorHAnsi" w:hAnsiTheme="minorHAnsi" w:cs="Arial"/>
        </w:rPr>
      </w:pPr>
      <w:r>
        <w:rPr>
          <w:rFonts w:asciiTheme="minorHAnsi" w:hAnsiTheme="minorHAnsi" w:cs="Arial"/>
        </w:rPr>
        <w:t>Compost collected from classroom worm bin or compost received from an ecological group or a botanical garden.</w:t>
      </w:r>
      <w:r w:rsidR="003919FF">
        <w:rPr>
          <w:rFonts w:asciiTheme="minorHAnsi" w:hAnsiTheme="minorHAnsi" w:cs="Arial"/>
        </w:rPr>
        <w:t xml:space="preserve"> Teachers will need to know whether the compost is from an indoor compost bin or an outdoor compost bin.</w:t>
      </w:r>
    </w:p>
    <w:p w14:paraId="4E12BF6C" w14:textId="74D91133" w:rsidR="00217B03" w:rsidRDefault="00217B03" w:rsidP="00A3140C">
      <w:pPr>
        <w:widowControl w:val="0"/>
        <w:autoSpaceDE w:val="0"/>
        <w:autoSpaceDN w:val="0"/>
        <w:adjustRightInd w:val="0"/>
        <w:spacing w:after="260"/>
        <w:rPr>
          <w:rFonts w:asciiTheme="minorHAnsi" w:hAnsiTheme="minorHAnsi" w:cs="Arial"/>
        </w:rPr>
      </w:pPr>
      <w:r>
        <w:rPr>
          <w:rFonts w:asciiTheme="minorHAnsi" w:hAnsiTheme="minorHAnsi" w:cs="Arial"/>
        </w:rPr>
        <w:t>Radish plants</w:t>
      </w:r>
      <w:r w:rsidR="00516200">
        <w:rPr>
          <w:rFonts w:asciiTheme="minorHAnsi" w:hAnsiTheme="minorHAnsi" w:cs="Arial"/>
        </w:rPr>
        <w:t xml:space="preserve"> </w:t>
      </w:r>
    </w:p>
    <w:p w14:paraId="30CDC6C0" w14:textId="58FDB3F1" w:rsidR="00516200" w:rsidRDefault="00516200" w:rsidP="00516200">
      <w:pPr>
        <w:widowControl w:val="0"/>
        <w:autoSpaceDE w:val="0"/>
        <w:autoSpaceDN w:val="0"/>
        <w:adjustRightInd w:val="0"/>
        <w:spacing w:after="260"/>
        <w:rPr>
          <w:rFonts w:asciiTheme="minorHAnsi" w:hAnsiTheme="minorHAnsi" w:cs="Arial"/>
        </w:rPr>
      </w:pPr>
      <w:r>
        <w:rPr>
          <w:rFonts w:asciiTheme="minorHAnsi" w:hAnsiTheme="minorHAnsi" w:cs="Arial"/>
        </w:rPr>
        <w:t>Radish seeds (some students may prefer to grow the plants from seeds)</w:t>
      </w:r>
    </w:p>
    <w:p w14:paraId="7D56BED8" w14:textId="2E147230" w:rsidR="00516200" w:rsidRDefault="00516200" w:rsidP="00A3140C">
      <w:pPr>
        <w:widowControl w:val="0"/>
        <w:autoSpaceDE w:val="0"/>
        <w:autoSpaceDN w:val="0"/>
        <w:adjustRightInd w:val="0"/>
        <w:spacing w:after="260"/>
        <w:rPr>
          <w:rFonts w:asciiTheme="minorHAnsi" w:hAnsiTheme="minorHAnsi" w:cs="Arial"/>
        </w:rPr>
      </w:pPr>
      <w:r>
        <w:rPr>
          <w:rFonts w:asciiTheme="minorHAnsi" w:hAnsiTheme="minorHAnsi" w:cs="Arial"/>
        </w:rPr>
        <w:t>Soil</w:t>
      </w:r>
    </w:p>
    <w:p w14:paraId="616D5B33" w14:textId="16864F52" w:rsidR="00516200" w:rsidRDefault="00516200" w:rsidP="00A3140C">
      <w:pPr>
        <w:widowControl w:val="0"/>
        <w:autoSpaceDE w:val="0"/>
        <w:autoSpaceDN w:val="0"/>
        <w:adjustRightInd w:val="0"/>
        <w:spacing w:after="260"/>
        <w:rPr>
          <w:rFonts w:asciiTheme="minorHAnsi" w:hAnsiTheme="minorHAnsi" w:cs="Arial"/>
        </w:rPr>
      </w:pPr>
      <w:r>
        <w:rPr>
          <w:rFonts w:asciiTheme="minorHAnsi" w:hAnsiTheme="minorHAnsi" w:cs="Arial"/>
        </w:rPr>
        <w:t>Pots</w:t>
      </w:r>
      <w:r w:rsidR="00940C92">
        <w:rPr>
          <w:rFonts w:asciiTheme="minorHAnsi" w:hAnsiTheme="minorHAnsi" w:cs="Arial"/>
        </w:rPr>
        <w:t xml:space="preserve"> (At least nine per group)</w:t>
      </w:r>
    </w:p>
    <w:p w14:paraId="17ED0822" w14:textId="5715E32D" w:rsidR="00516200" w:rsidRDefault="00516200" w:rsidP="00A3140C">
      <w:pPr>
        <w:widowControl w:val="0"/>
        <w:autoSpaceDE w:val="0"/>
        <w:autoSpaceDN w:val="0"/>
        <w:adjustRightInd w:val="0"/>
        <w:spacing w:after="260"/>
        <w:rPr>
          <w:rFonts w:asciiTheme="minorHAnsi" w:hAnsiTheme="minorHAnsi" w:cs="Arial"/>
        </w:rPr>
      </w:pPr>
      <w:r>
        <w:rPr>
          <w:rFonts w:asciiTheme="minorHAnsi" w:hAnsiTheme="minorHAnsi" w:cs="Arial"/>
        </w:rPr>
        <w:t>Grow Lab or a location for where the plants will be placed</w:t>
      </w:r>
    </w:p>
    <w:p w14:paraId="7B5DC32F" w14:textId="3F5A782E" w:rsidR="00516200" w:rsidRDefault="00516200" w:rsidP="00A3140C">
      <w:pPr>
        <w:widowControl w:val="0"/>
        <w:autoSpaceDE w:val="0"/>
        <w:autoSpaceDN w:val="0"/>
        <w:adjustRightInd w:val="0"/>
        <w:spacing w:after="260"/>
        <w:rPr>
          <w:rFonts w:asciiTheme="minorHAnsi" w:hAnsiTheme="minorHAnsi" w:cs="Arial"/>
        </w:rPr>
      </w:pPr>
      <w:r>
        <w:rPr>
          <w:rFonts w:asciiTheme="minorHAnsi" w:hAnsiTheme="minorHAnsi" w:cs="Arial"/>
        </w:rPr>
        <w:t>Water</w:t>
      </w:r>
    </w:p>
    <w:p w14:paraId="7DB90DFC" w14:textId="2A0562C4" w:rsidR="00516200" w:rsidRDefault="00516200" w:rsidP="00A3140C">
      <w:pPr>
        <w:widowControl w:val="0"/>
        <w:autoSpaceDE w:val="0"/>
        <w:autoSpaceDN w:val="0"/>
        <w:adjustRightInd w:val="0"/>
        <w:spacing w:after="260"/>
        <w:rPr>
          <w:rFonts w:asciiTheme="minorHAnsi" w:hAnsiTheme="minorHAnsi" w:cs="Arial"/>
        </w:rPr>
      </w:pPr>
      <w:r>
        <w:rPr>
          <w:rFonts w:asciiTheme="minorHAnsi" w:hAnsiTheme="minorHAnsi" w:cs="Arial"/>
        </w:rPr>
        <w:t>Measuring tools (graduated cylinders, beakers, measuring spoons)</w:t>
      </w:r>
    </w:p>
    <w:p w14:paraId="4DC3F29F" w14:textId="30097C39" w:rsidR="00940C92" w:rsidRDefault="00940C92" w:rsidP="00A3140C">
      <w:pPr>
        <w:widowControl w:val="0"/>
        <w:autoSpaceDE w:val="0"/>
        <w:autoSpaceDN w:val="0"/>
        <w:adjustRightInd w:val="0"/>
        <w:spacing w:after="260"/>
        <w:rPr>
          <w:rFonts w:asciiTheme="minorHAnsi" w:hAnsiTheme="minorHAnsi" w:cs="Arial"/>
        </w:rPr>
      </w:pPr>
      <w:r>
        <w:rPr>
          <w:rFonts w:asciiTheme="minorHAnsi" w:hAnsiTheme="minorHAnsi" w:cs="Arial"/>
        </w:rPr>
        <w:t>Ruler</w:t>
      </w:r>
    </w:p>
    <w:p w14:paraId="713F9A25" w14:textId="56EC2880" w:rsidR="00940C92" w:rsidRDefault="00940C92" w:rsidP="00A3140C">
      <w:pPr>
        <w:widowControl w:val="0"/>
        <w:autoSpaceDE w:val="0"/>
        <w:autoSpaceDN w:val="0"/>
        <w:adjustRightInd w:val="0"/>
        <w:spacing w:after="260"/>
        <w:rPr>
          <w:rFonts w:asciiTheme="minorHAnsi" w:hAnsiTheme="minorHAnsi" w:cs="Arial"/>
        </w:rPr>
      </w:pPr>
      <w:r>
        <w:rPr>
          <w:rFonts w:asciiTheme="minorHAnsi" w:hAnsiTheme="minorHAnsi" w:cs="Arial"/>
        </w:rPr>
        <w:t>Masking Tape</w:t>
      </w:r>
    </w:p>
    <w:p w14:paraId="76EF5711" w14:textId="2AD70923" w:rsidR="00940C92" w:rsidRDefault="00940C92" w:rsidP="00A3140C">
      <w:pPr>
        <w:widowControl w:val="0"/>
        <w:autoSpaceDE w:val="0"/>
        <w:autoSpaceDN w:val="0"/>
        <w:adjustRightInd w:val="0"/>
        <w:spacing w:after="260"/>
        <w:rPr>
          <w:rFonts w:asciiTheme="minorHAnsi" w:hAnsiTheme="minorHAnsi" w:cs="Arial"/>
        </w:rPr>
      </w:pPr>
      <w:r>
        <w:rPr>
          <w:rFonts w:asciiTheme="minorHAnsi" w:hAnsiTheme="minorHAnsi" w:cs="Arial"/>
        </w:rPr>
        <w:t>Markers</w:t>
      </w:r>
    </w:p>
    <w:p w14:paraId="4C0D1F4C" w14:textId="2E7674D6" w:rsidR="00A8533B" w:rsidRDefault="00A8533B" w:rsidP="00A3140C">
      <w:pPr>
        <w:widowControl w:val="0"/>
        <w:autoSpaceDE w:val="0"/>
        <w:autoSpaceDN w:val="0"/>
        <w:adjustRightInd w:val="0"/>
        <w:spacing w:after="260"/>
        <w:rPr>
          <w:rFonts w:asciiTheme="minorHAnsi" w:hAnsiTheme="minorHAnsi" w:cs="Arial"/>
        </w:rPr>
      </w:pPr>
      <w:r>
        <w:rPr>
          <w:rFonts w:asciiTheme="minorHAnsi" w:hAnsiTheme="minorHAnsi" w:cs="Arial"/>
        </w:rPr>
        <w:t>Computers</w:t>
      </w:r>
      <w:bookmarkStart w:id="0" w:name="_GoBack"/>
      <w:bookmarkEnd w:id="0"/>
    </w:p>
    <w:p w14:paraId="4F996235" w14:textId="5FECC4C0" w:rsidR="00A3140C" w:rsidRPr="007378CB" w:rsidRDefault="003919FF" w:rsidP="00A3140C">
      <w:pPr>
        <w:widowControl w:val="0"/>
        <w:autoSpaceDE w:val="0"/>
        <w:autoSpaceDN w:val="0"/>
        <w:adjustRightInd w:val="0"/>
        <w:spacing w:after="232"/>
        <w:rPr>
          <w:rFonts w:asciiTheme="minorHAnsi" w:hAnsiTheme="minorHAnsi" w:cs="Arial"/>
          <w:b/>
        </w:rPr>
      </w:pPr>
      <w:r>
        <w:rPr>
          <w:rFonts w:asciiTheme="minorHAnsi" w:hAnsiTheme="minorHAnsi" w:cs="Arial"/>
          <w:b/>
        </w:rPr>
        <w:t>Conducting The</w:t>
      </w:r>
      <w:r w:rsidR="00A3140C" w:rsidRPr="007378CB">
        <w:rPr>
          <w:rFonts w:asciiTheme="minorHAnsi" w:hAnsiTheme="minorHAnsi" w:cs="Arial"/>
          <w:b/>
        </w:rPr>
        <w:t xml:space="preserve"> Experiment</w:t>
      </w:r>
    </w:p>
    <w:p w14:paraId="593DF17F" w14:textId="67942129" w:rsidR="00CF04B5" w:rsidRDefault="003919FF" w:rsidP="00A3140C">
      <w:pPr>
        <w:rPr>
          <w:rFonts w:asciiTheme="minorHAnsi" w:hAnsiTheme="minorHAnsi" w:cs="Arial"/>
        </w:rPr>
      </w:pPr>
      <w:r>
        <w:rPr>
          <w:rFonts w:asciiTheme="minorHAnsi" w:hAnsiTheme="minorHAnsi" w:cs="Arial"/>
        </w:rPr>
        <w:t>Students will need to r</w:t>
      </w:r>
      <w:r w:rsidR="00CF04B5">
        <w:rPr>
          <w:rFonts w:asciiTheme="minorHAnsi" w:hAnsiTheme="minorHAnsi" w:cs="Arial"/>
        </w:rPr>
        <w:t>emember to:</w:t>
      </w:r>
    </w:p>
    <w:p w14:paraId="5DF95DD4" w14:textId="11CD08B4" w:rsidR="00CF04B5" w:rsidRPr="003919FF" w:rsidRDefault="00CF04B5" w:rsidP="003919FF">
      <w:pPr>
        <w:pStyle w:val="ListParagraph"/>
        <w:numPr>
          <w:ilvl w:val="0"/>
          <w:numId w:val="6"/>
        </w:numPr>
        <w:rPr>
          <w:rFonts w:asciiTheme="minorHAnsi" w:hAnsiTheme="minorHAnsi" w:cs="Arial"/>
        </w:rPr>
      </w:pPr>
      <w:r w:rsidRPr="003919FF">
        <w:rPr>
          <w:rFonts w:asciiTheme="minorHAnsi" w:hAnsiTheme="minorHAnsi" w:cs="Arial"/>
        </w:rPr>
        <w:t>Review any safety</w:t>
      </w:r>
      <w:r w:rsidR="003919FF" w:rsidRPr="003919FF">
        <w:rPr>
          <w:rFonts w:asciiTheme="minorHAnsi" w:hAnsiTheme="minorHAnsi" w:cs="Arial"/>
        </w:rPr>
        <w:t xml:space="preserve"> issues and include them in their</w:t>
      </w:r>
      <w:r w:rsidRPr="003919FF">
        <w:rPr>
          <w:rFonts w:asciiTheme="minorHAnsi" w:hAnsiTheme="minorHAnsi" w:cs="Arial"/>
        </w:rPr>
        <w:t xml:space="preserve"> report.</w:t>
      </w:r>
    </w:p>
    <w:p w14:paraId="5F4A0E3B" w14:textId="77777777" w:rsidR="00CF04B5" w:rsidRDefault="00CF04B5" w:rsidP="00A3140C">
      <w:pPr>
        <w:rPr>
          <w:rFonts w:asciiTheme="minorHAnsi" w:hAnsiTheme="minorHAnsi" w:cs="Arial"/>
        </w:rPr>
      </w:pPr>
    </w:p>
    <w:p w14:paraId="2C70881E" w14:textId="0583B656" w:rsidR="00A3140C" w:rsidRPr="003919FF" w:rsidRDefault="003919FF" w:rsidP="003919FF">
      <w:pPr>
        <w:pStyle w:val="ListParagraph"/>
        <w:numPr>
          <w:ilvl w:val="0"/>
          <w:numId w:val="6"/>
        </w:numPr>
        <w:rPr>
          <w:rFonts w:asciiTheme="minorHAnsi" w:hAnsiTheme="minorHAnsi" w:cs="Arial"/>
        </w:rPr>
      </w:pPr>
      <w:r w:rsidRPr="003919FF">
        <w:rPr>
          <w:rFonts w:asciiTheme="minorHAnsi" w:hAnsiTheme="minorHAnsi" w:cs="Arial"/>
        </w:rPr>
        <w:t>W</w:t>
      </w:r>
      <w:r w:rsidR="00CF04B5" w:rsidRPr="003919FF">
        <w:rPr>
          <w:rFonts w:asciiTheme="minorHAnsi" w:hAnsiTheme="minorHAnsi" w:cs="Arial"/>
        </w:rPr>
        <w:t xml:space="preserve">rite down </w:t>
      </w:r>
      <w:r w:rsidR="0093061F" w:rsidRPr="003919FF">
        <w:rPr>
          <w:rFonts w:asciiTheme="minorHAnsi" w:hAnsiTheme="minorHAnsi" w:cs="Arial"/>
        </w:rPr>
        <w:t xml:space="preserve">the </w:t>
      </w:r>
      <w:r w:rsidR="002F519C" w:rsidRPr="003919FF">
        <w:rPr>
          <w:rFonts w:asciiTheme="minorHAnsi" w:hAnsiTheme="minorHAnsi" w:cs="Arial"/>
        </w:rPr>
        <w:t xml:space="preserve">testable question, hypothesis, trials, independent variable, dependent variable, trials, constants, control, </w:t>
      </w:r>
      <w:r w:rsidR="0093061F" w:rsidRPr="003919FF">
        <w:rPr>
          <w:rFonts w:asciiTheme="minorHAnsi" w:hAnsiTheme="minorHAnsi" w:cs="Arial"/>
        </w:rPr>
        <w:t xml:space="preserve">and </w:t>
      </w:r>
      <w:r w:rsidR="002F519C" w:rsidRPr="003919FF">
        <w:rPr>
          <w:rFonts w:asciiTheme="minorHAnsi" w:hAnsiTheme="minorHAnsi" w:cs="Arial"/>
        </w:rPr>
        <w:t xml:space="preserve">procedure </w:t>
      </w:r>
      <w:r w:rsidR="00CF04B5" w:rsidRPr="003919FF">
        <w:rPr>
          <w:rFonts w:asciiTheme="minorHAnsi" w:hAnsiTheme="minorHAnsi" w:cs="Arial"/>
        </w:rPr>
        <w:t xml:space="preserve">in a detailed and specific manner so that another </w:t>
      </w:r>
      <w:r w:rsidR="002F519C" w:rsidRPr="003919FF">
        <w:rPr>
          <w:rFonts w:asciiTheme="minorHAnsi" w:hAnsiTheme="minorHAnsi" w:cs="Arial"/>
        </w:rPr>
        <w:t>person can repeat it</w:t>
      </w:r>
      <w:r w:rsidR="00CF04B5" w:rsidRPr="003919FF">
        <w:rPr>
          <w:rFonts w:asciiTheme="minorHAnsi" w:hAnsiTheme="minorHAnsi" w:cs="Arial"/>
        </w:rPr>
        <w:t>.</w:t>
      </w:r>
    </w:p>
    <w:p w14:paraId="47F78C02" w14:textId="77777777" w:rsidR="00CF04B5" w:rsidRDefault="00CF04B5" w:rsidP="00A3140C">
      <w:pPr>
        <w:rPr>
          <w:rFonts w:asciiTheme="minorHAnsi" w:hAnsiTheme="minorHAnsi" w:cs="Arial"/>
        </w:rPr>
      </w:pPr>
    </w:p>
    <w:p w14:paraId="196D4014" w14:textId="6070C7BB" w:rsidR="00CF04B5" w:rsidRPr="003919FF" w:rsidRDefault="003919FF" w:rsidP="003919FF">
      <w:pPr>
        <w:pStyle w:val="ListParagraph"/>
        <w:numPr>
          <w:ilvl w:val="0"/>
          <w:numId w:val="6"/>
        </w:numPr>
        <w:rPr>
          <w:rFonts w:asciiTheme="minorHAnsi" w:hAnsiTheme="minorHAnsi" w:cs="Arial"/>
        </w:rPr>
      </w:pPr>
      <w:r>
        <w:rPr>
          <w:rFonts w:asciiTheme="minorHAnsi" w:hAnsiTheme="minorHAnsi" w:cs="Arial"/>
        </w:rPr>
        <w:t>W</w:t>
      </w:r>
      <w:r w:rsidR="00CF04B5" w:rsidRPr="003919FF">
        <w:rPr>
          <w:rFonts w:asciiTheme="minorHAnsi" w:hAnsiTheme="minorHAnsi" w:cs="Arial"/>
        </w:rPr>
        <w:t>ork collaboratively in su</w:t>
      </w:r>
      <w:r w:rsidRPr="003919FF">
        <w:rPr>
          <w:rFonts w:asciiTheme="minorHAnsi" w:hAnsiTheme="minorHAnsi" w:cs="Arial"/>
        </w:rPr>
        <w:t>ch a manner that they</w:t>
      </w:r>
      <w:r w:rsidR="00CF04B5" w:rsidRPr="003919FF">
        <w:rPr>
          <w:rFonts w:asciiTheme="minorHAnsi" w:hAnsiTheme="minorHAnsi" w:cs="Arial"/>
        </w:rPr>
        <w:t xml:space="preserve"> complete the experimental design and the experiment in a </w:t>
      </w:r>
      <w:r w:rsidR="0093061F" w:rsidRPr="003919FF">
        <w:rPr>
          <w:rFonts w:asciiTheme="minorHAnsi" w:hAnsiTheme="minorHAnsi" w:cs="Arial"/>
        </w:rPr>
        <w:t xml:space="preserve">safe and </w:t>
      </w:r>
      <w:r w:rsidR="00CF04B5" w:rsidRPr="003919FF">
        <w:rPr>
          <w:rFonts w:asciiTheme="minorHAnsi" w:hAnsiTheme="minorHAnsi" w:cs="Arial"/>
        </w:rPr>
        <w:t>timely fashion.</w:t>
      </w:r>
    </w:p>
    <w:p w14:paraId="0F3FF30B" w14:textId="77777777" w:rsidR="00CF04B5" w:rsidRDefault="00CF04B5" w:rsidP="00A3140C">
      <w:pPr>
        <w:rPr>
          <w:rFonts w:asciiTheme="minorHAnsi" w:hAnsiTheme="minorHAnsi" w:cs="Arial"/>
        </w:rPr>
      </w:pPr>
    </w:p>
    <w:p w14:paraId="489F03DA" w14:textId="0365E820" w:rsidR="00CF04B5" w:rsidRPr="003919FF" w:rsidRDefault="003919FF" w:rsidP="003919FF">
      <w:pPr>
        <w:pStyle w:val="ListParagraph"/>
        <w:numPr>
          <w:ilvl w:val="0"/>
          <w:numId w:val="6"/>
        </w:numPr>
        <w:rPr>
          <w:rFonts w:asciiTheme="minorHAnsi" w:hAnsiTheme="minorHAnsi" w:cs="Arial"/>
        </w:rPr>
      </w:pPr>
      <w:r>
        <w:rPr>
          <w:rFonts w:asciiTheme="minorHAnsi" w:hAnsiTheme="minorHAnsi" w:cs="Arial"/>
        </w:rPr>
        <w:t>L</w:t>
      </w:r>
      <w:r w:rsidR="00CF04B5" w:rsidRPr="003919FF">
        <w:rPr>
          <w:rFonts w:asciiTheme="minorHAnsi" w:hAnsiTheme="minorHAnsi" w:cs="Arial"/>
        </w:rPr>
        <w:t>abel the pots appropriately with labels you will understand.</w:t>
      </w:r>
    </w:p>
    <w:p w14:paraId="3710C6D3" w14:textId="77777777" w:rsidR="00CF04B5" w:rsidRDefault="00CF04B5" w:rsidP="00CF04B5">
      <w:pPr>
        <w:rPr>
          <w:rFonts w:asciiTheme="minorHAnsi" w:hAnsiTheme="minorHAnsi" w:cs="Arial"/>
        </w:rPr>
      </w:pPr>
    </w:p>
    <w:p w14:paraId="50DD495D" w14:textId="79EBA9BB" w:rsidR="00CF04B5" w:rsidRPr="003919FF" w:rsidRDefault="003919FF" w:rsidP="003919FF">
      <w:pPr>
        <w:pStyle w:val="ListParagraph"/>
        <w:numPr>
          <w:ilvl w:val="0"/>
          <w:numId w:val="6"/>
        </w:numPr>
        <w:rPr>
          <w:rFonts w:asciiTheme="minorHAnsi" w:hAnsiTheme="minorHAnsi" w:cs="Arial"/>
        </w:rPr>
      </w:pPr>
      <w:r>
        <w:rPr>
          <w:rFonts w:asciiTheme="minorHAnsi" w:hAnsiTheme="minorHAnsi" w:cs="Arial"/>
        </w:rPr>
        <w:t>Keep a</w:t>
      </w:r>
      <w:r w:rsidRPr="003919FF">
        <w:rPr>
          <w:rFonts w:asciiTheme="minorHAnsi" w:hAnsiTheme="minorHAnsi" w:cs="Arial"/>
        </w:rPr>
        <w:t xml:space="preserve"> record of their</w:t>
      </w:r>
      <w:r w:rsidR="00A3140C" w:rsidRPr="003919FF">
        <w:rPr>
          <w:rFonts w:asciiTheme="minorHAnsi" w:hAnsiTheme="minorHAnsi" w:cs="Arial"/>
        </w:rPr>
        <w:t xml:space="preserve"> observations</w:t>
      </w:r>
      <w:r>
        <w:rPr>
          <w:rFonts w:asciiTheme="minorHAnsi" w:hAnsiTheme="minorHAnsi" w:cs="Arial"/>
        </w:rPr>
        <w:t xml:space="preserve"> (daily or every other day)</w:t>
      </w:r>
      <w:r w:rsidR="00A3140C" w:rsidRPr="003919FF">
        <w:rPr>
          <w:rFonts w:asciiTheme="minorHAnsi" w:hAnsiTheme="minorHAnsi" w:cs="Arial"/>
        </w:rPr>
        <w:t>.</w:t>
      </w:r>
      <w:r w:rsidRPr="003919FF">
        <w:rPr>
          <w:rFonts w:asciiTheme="minorHAnsi" w:hAnsiTheme="minorHAnsi" w:cs="Arial"/>
        </w:rPr>
        <w:t xml:space="preserve">  Be specific about their</w:t>
      </w:r>
      <w:r w:rsidR="00CF04B5" w:rsidRPr="003919FF">
        <w:rPr>
          <w:rFonts w:asciiTheme="minorHAnsi" w:hAnsiTheme="minorHAnsi" w:cs="Arial"/>
        </w:rPr>
        <w:t xml:space="preserve"> observations (quantitative as well as qualitative)</w:t>
      </w:r>
    </w:p>
    <w:p w14:paraId="19A85AE1" w14:textId="77777777" w:rsidR="00CF04B5" w:rsidRDefault="00CF04B5" w:rsidP="00CF04B5">
      <w:pPr>
        <w:rPr>
          <w:rFonts w:asciiTheme="minorHAnsi" w:hAnsiTheme="minorHAnsi" w:cs="Arial"/>
        </w:rPr>
      </w:pPr>
    </w:p>
    <w:p w14:paraId="6AB3357D" w14:textId="2830F50B" w:rsidR="00CF04B5" w:rsidRPr="003919FF" w:rsidRDefault="003919FF" w:rsidP="003919FF">
      <w:pPr>
        <w:pStyle w:val="ListParagraph"/>
        <w:numPr>
          <w:ilvl w:val="0"/>
          <w:numId w:val="6"/>
        </w:numPr>
        <w:rPr>
          <w:rFonts w:asciiTheme="minorHAnsi" w:hAnsiTheme="minorHAnsi" w:cs="Arial"/>
        </w:rPr>
      </w:pPr>
      <w:r>
        <w:rPr>
          <w:rFonts w:asciiTheme="minorHAnsi" w:hAnsiTheme="minorHAnsi" w:cs="Arial"/>
        </w:rPr>
        <w:t>W</w:t>
      </w:r>
      <w:r w:rsidRPr="003919FF">
        <w:rPr>
          <w:rFonts w:asciiTheme="minorHAnsi" w:hAnsiTheme="minorHAnsi" w:cs="Arial"/>
        </w:rPr>
        <w:t>rite down any mistakes that they do, so that they can include it in their discussion of thei</w:t>
      </w:r>
      <w:r w:rsidR="00CF04B5" w:rsidRPr="003919FF">
        <w:rPr>
          <w:rFonts w:asciiTheme="minorHAnsi" w:hAnsiTheme="minorHAnsi" w:cs="Arial"/>
        </w:rPr>
        <w:t>r findings.</w:t>
      </w:r>
    </w:p>
    <w:p w14:paraId="213FBC18" w14:textId="77777777" w:rsidR="00CF04B5" w:rsidRDefault="00CF04B5" w:rsidP="00CF04B5">
      <w:pPr>
        <w:rPr>
          <w:rFonts w:asciiTheme="minorHAnsi" w:hAnsiTheme="minorHAnsi" w:cs="Arial"/>
        </w:rPr>
      </w:pPr>
    </w:p>
    <w:p w14:paraId="0C585D32" w14:textId="77777777" w:rsidR="000E4746" w:rsidRPr="00A3140C" w:rsidRDefault="000E4746">
      <w:pPr>
        <w:rPr>
          <w:rFonts w:asciiTheme="minorHAnsi" w:hAnsiTheme="minorHAnsi"/>
        </w:rPr>
      </w:pPr>
    </w:p>
    <w:p w14:paraId="3ED19EE8" w14:textId="77777777" w:rsidR="00A3140C" w:rsidRPr="00A3140C" w:rsidRDefault="00A3140C">
      <w:pPr>
        <w:rPr>
          <w:rFonts w:asciiTheme="minorHAnsi" w:hAnsiTheme="minorHAnsi"/>
        </w:rPr>
      </w:pPr>
    </w:p>
    <w:p w14:paraId="4394E963" w14:textId="632D62D7" w:rsidR="00A3140C" w:rsidRPr="00A3140C" w:rsidRDefault="00A3140C">
      <w:pPr>
        <w:rPr>
          <w:rFonts w:asciiTheme="minorHAnsi" w:hAnsiTheme="minorHAnsi"/>
        </w:rPr>
      </w:pPr>
      <w:r w:rsidRPr="007378CB">
        <w:rPr>
          <w:rFonts w:asciiTheme="minorHAnsi" w:hAnsiTheme="minorHAnsi"/>
          <w:b/>
        </w:rPr>
        <w:t>Assessment</w:t>
      </w:r>
      <w:r w:rsidRPr="00A3140C">
        <w:rPr>
          <w:rFonts w:asciiTheme="minorHAnsi" w:hAnsiTheme="minorHAnsi"/>
        </w:rPr>
        <w:t xml:space="preserve">: Students will </w:t>
      </w:r>
      <w:r w:rsidR="007378CB">
        <w:rPr>
          <w:rFonts w:asciiTheme="minorHAnsi" w:hAnsiTheme="minorHAnsi"/>
        </w:rPr>
        <w:t xml:space="preserve">be assessed based upon the success of </w:t>
      </w:r>
      <w:r w:rsidR="002F519C">
        <w:rPr>
          <w:rFonts w:asciiTheme="minorHAnsi" w:hAnsiTheme="minorHAnsi"/>
        </w:rPr>
        <w:t xml:space="preserve">working together to design their investigation, writing down the details of their experimental design, conducting their investigation </w:t>
      </w:r>
      <w:r w:rsidR="007378CB">
        <w:rPr>
          <w:rFonts w:asciiTheme="minorHAnsi" w:hAnsiTheme="minorHAnsi"/>
        </w:rPr>
        <w:t xml:space="preserve">as well as completing </w:t>
      </w:r>
      <w:r w:rsidRPr="00A3140C">
        <w:rPr>
          <w:rFonts w:asciiTheme="minorHAnsi" w:hAnsiTheme="minorHAnsi"/>
        </w:rPr>
        <w:t xml:space="preserve">a lab report based upon their findings.  </w:t>
      </w:r>
      <w:r w:rsidR="002F519C">
        <w:rPr>
          <w:rFonts w:asciiTheme="minorHAnsi" w:hAnsiTheme="minorHAnsi"/>
        </w:rPr>
        <w:t xml:space="preserve">The </w:t>
      </w:r>
      <w:r w:rsidRPr="00A3140C">
        <w:rPr>
          <w:rFonts w:asciiTheme="minorHAnsi" w:hAnsiTheme="minorHAnsi"/>
        </w:rPr>
        <w:t>Rubric can be found in a separate document.</w:t>
      </w:r>
    </w:p>
    <w:p w14:paraId="667C0C1C" w14:textId="77777777" w:rsidR="00A3140C" w:rsidRPr="00A3140C" w:rsidRDefault="00A3140C">
      <w:pPr>
        <w:rPr>
          <w:rFonts w:asciiTheme="minorHAnsi" w:hAnsiTheme="minorHAnsi"/>
        </w:rPr>
      </w:pPr>
    </w:p>
    <w:p w14:paraId="39E3CAAD" w14:textId="77777777" w:rsidR="000E4746" w:rsidRPr="00A3140C" w:rsidRDefault="000E4746">
      <w:pPr>
        <w:rPr>
          <w:rFonts w:asciiTheme="minorHAnsi" w:hAnsiTheme="minorHAnsi"/>
        </w:rPr>
      </w:pPr>
    </w:p>
    <w:p w14:paraId="72E328AF" w14:textId="77777777" w:rsidR="000E4746" w:rsidRPr="00A3140C" w:rsidRDefault="000E4746">
      <w:pPr>
        <w:rPr>
          <w:rFonts w:asciiTheme="minorHAnsi" w:hAnsiTheme="minorHAnsi"/>
        </w:rPr>
      </w:pPr>
    </w:p>
    <w:p w14:paraId="0F9CB99D" w14:textId="77777777" w:rsidR="000E4746" w:rsidRPr="00A3140C" w:rsidRDefault="000E4746">
      <w:pPr>
        <w:rPr>
          <w:rFonts w:asciiTheme="minorHAnsi" w:hAnsiTheme="minorHAnsi"/>
        </w:rPr>
      </w:pPr>
    </w:p>
    <w:p w14:paraId="0A896F37" w14:textId="27CECCD6" w:rsidR="00CC0739" w:rsidRPr="00A3140C" w:rsidRDefault="00CC0739">
      <w:pPr>
        <w:rPr>
          <w:rFonts w:asciiTheme="minorHAnsi" w:hAnsiTheme="minorHAnsi"/>
        </w:rPr>
      </w:pPr>
    </w:p>
    <w:sectPr w:rsidR="00CC0739" w:rsidRPr="00A3140C" w:rsidSect="000C234B">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491E3" w14:textId="77777777" w:rsidR="00A8533B" w:rsidRDefault="00A8533B" w:rsidP="00A8533B">
      <w:r>
        <w:separator/>
      </w:r>
    </w:p>
  </w:endnote>
  <w:endnote w:type="continuationSeparator" w:id="0">
    <w:p w14:paraId="1F9F2BE7" w14:textId="77777777" w:rsidR="00A8533B" w:rsidRDefault="00A8533B" w:rsidP="00A8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4D0F9" w14:textId="77777777" w:rsidR="00A8533B" w:rsidRDefault="00A8533B" w:rsidP="00A8533B">
      <w:r>
        <w:separator/>
      </w:r>
    </w:p>
  </w:footnote>
  <w:footnote w:type="continuationSeparator" w:id="0">
    <w:p w14:paraId="7A5B8723" w14:textId="77777777" w:rsidR="00A8533B" w:rsidRDefault="00A8533B" w:rsidP="00A8533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FC3EA" w14:textId="55D97C6B" w:rsidR="00A8533B" w:rsidRDefault="00A8533B">
    <w:pPr>
      <w:pStyle w:val="Header"/>
    </w:pPr>
    <w:proofErr w:type="spellStart"/>
    <w:r>
      <w:t>CRMenon</w:t>
    </w:r>
    <w:proofErr w:type="spellEnd"/>
    <w:r>
      <w:t>, July 17, 2014</w:t>
    </w:r>
    <w:r>
      <w:tab/>
    </w:r>
    <w:r>
      <w:tab/>
      <w:t>Does Compost Help Radish Plants Grow Faster?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8F61DDE"/>
    <w:multiLevelType w:val="hybridMultilevel"/>
    <w:tmpl w:val="E88857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3E09AB"/>
    <w:multiLevelType w:val="hybridMultilevel"/>
    <w:tmpl w:val="89DEA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421688"/>
    <w:multiLevelType w:val="multilevel"/>
    <w:tmpl w:val="89DEA1A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39"/>
    <w:rsid w:val="000C234B"/>
    <w:rsid w:val="000E4746"/>
    <w:rsid w:val="00172EA4"/>
    <w:rsid w:val="00217B03"/>
    <w:rsid w:val="002270C1"/>
    <w:rsid w:val="002F519C"/>
    <w:rsid w:val="003919FF"/>
    <w:rsid w:val="003A5E5E"/>
    <w:rsid w:val="00516200"/>
    <w:rsid w:val="007378CB"/>
    <w:rsid w:val="00843C25"/>
    <w:rsid w:val="0092166B"/>
    <w:rsid w:val="0093061F"/>
    <w:rsid w:val="00940C92"/>
    <w:rsid w:val="009E09B1"/>
    <w:rsid w:val="00A3140C"/>
    <w:rsid w:val="00A8533B"/>
    <w:rsid w:val="00CC0739"/>
    <w:rsid w:val="00CF04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B42A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73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66B"/>
    <w:pPr>
      <w:spacing w:before="100" w:beforeAutospacing="1" w:after="100" w:afterAutospacing="1"/>
    </w:pPr>
    <w:rPr>
      <w:rFonts w:ascii="Times" w:eastAsiaTheme="minorEastAsia" w:hAnsi="Times"/>
      <w:sz w:val="20"/>
      <w:szCs w:val="20"/>
    </w:rPr>
  </w:style>
  <w:style w:type="paragraph" w:styleId="BalloonText">
    <w:name w:val="Balloon Text"/>
    <w:basedOn w:val="Normal"/>
    <w:link w:val="BalloonTextChar"/>
    <w:uiPriority w:val="99"/>
    <w:semiHidden/>
    <w:unhideWhenUsed/>
    <w:rsid w:val="00A314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140C"/>
    <w:rPr>
      <w:rFonts w:ascii="Lucida Grande" w:eastAsia="Times New Roman" w:hAnsi="Lucida Grande" w:cs="Lucida Grande"/>
      <w:sz w:val="18"/>
      <w:szCs w:val="18"/>
    </w:rPr>
  </w:style>
  <w:style w:type="paragraph" w:styleId="ListParagraph">
    <w:name w:val="List Paragraph"/>
    <w:basedOn w:val="Normal"/>
    <w:uiPriority w:val="34"/>
    <w:qFormat/>
    <w:rsid w:val="002270C1"/>
    <w:pPr>
      <w:ind w:left="720"/>
      <w:contextualSpacing/>
    </w:pPr>
  </w:style>
  <w:style w:type="paragraph" w:styleId="Header">
    <w:name w:val="header"/>
    <w:basedOn w:val="Normal"/>
    <w:link w:val="HeaderChar"/>
    <w:uiPriority w:val="99"/>
    <w:unhideWhenUsed/>
    <w:rsid w:val="00A8533B"/>
    <w:pPr>
      <w:tabs>
        <w:tab w:val="center" w:pos="4320"/>
        <w:tab w:val="right" w:pos="8640"/>
      </w:tabs>
    </w:pPr>
  </w:style>
  <w:style w:type="character" w:customStyle="1" w:styleId="HeaderChar">
    <w:name w:val="Header Char"/>
    <w:basedOn w:val="DefaultParagraphFont"/>
    <w:link w:val="Header"/>
    <w:uiPriority w:val="99"/>
    <w:rsid w:val="00A8533B"/>
    <w:rPr>
      <w:rFonts w:ascii="Times New Roman" w:eastAsia="Times New Roman" w:hAnsi="Times New Roman" w:cs="Times New Roman"/>
    </w:rPr>
  </w:style>
  <w:style w:type="paragraph" w:styleId="Footer">
    <w:name w:val="footer"/>
    <w:basedOn w:val="Normal"/>
    <w:link w:val="FooterChar"/>
    <w:uiPriority w:val="99"/>
    <w:unhideWhenUsed/>
    <w:rsid w:val="00A8533B"/>
    <w:pPr>
      <w:tabs>
        <w:tab w:val="center" w:pos="4320"/>
        <w:tab w:val="right" w:pos="8640"/>
      </w:tabs>
    </w:pPr>
  </w:style>
  <w:style w:type="character" w:customStyle="1" w:styleId="FooterChar">
    <w:name w:val="Footer Char"/>
    <w:basedOn w:val="DefaultParagraphFont"/>
    <w:link w:val="Footer"/>
    <w:uiPriority w:val="99"/>
    <w:rsid w:val="00A8533B"/>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73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66B"/>
    <w:pPr>
      <w:spacing w:before="100" w:beforeAutospacing="1" w:after="100" w:afterAutospacing="1"/>
    </w:pPr>
    <w:rPr>
      <w:rFonts w:ascii="Times" w:eastAsiaTheme="minorEastAsia" w:hAnsi="Times"/>
      <w:sz w:val="20"/>
      <w:szCs w:val="20"/>
    </w:rPr>
  </w:style>
  <w:style w:type="paragraph" w:styleId="BalloonText">
    <w:name w:val="Balloon Text"/>
    <w:basedOn w:val="Normal"/>
    <w:link w:val="BalloonTextChar"/>
    <w:uiPriority w:val="99"/>
    <w:semiHidden/>
    <w:unhideWhenUsed/>
    <w:rsid w:val="00A314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140C"/>
    <w:rPr>
      <w:rFonts w:ascii="Lucida Grande" w:eastAsia="Times New Roman" w:hAnsi="Lucida Grande" w:cs="Lucida Grande"/>
      <w:sz w:val="18"/>
      <w:szCs w:val="18"/>
    </w:rPr>
  </w:style>
  <w:style w:type="paragraph" w:styleId="ListParagraph">
    <w:name w:val="List Paragraph"/>
    <w:basedOn w:val="Normal"/>
    <w:uiPriority w:val="34"/>
    <w:qFormat/>
    <w:rsid w:val="002270C1"/>
    <w:pPr>
      <w:ind w:left="720"/>
      <w:contextualSpacing/>
    </w:pPr>
  </w:style>
  <w:style w:type="paragraph" w:styleId="Header">
    <w:name w:val="header"/>
    <w:basedOn w:val="Normal"/>
    <w:link w:val="HeaderChar"/>
    <w:uiPriority w:val="99"/>
    <w:unhideWhenUsed/>
    <w:rsid w:val="00A8533B"/>
    <w:pPr>
      <w:tabs>
        <w:tab w:val="center" w:pos="4320"/>
        <w:tab w:val="right" w:pos="8640"/>
      </w:tabs>
    </w:pPr>
  </w:style>
  <w:style w:type="character" w:customStyle="1" w:styleId="HeaderChar">
    <w:name w:val="Header Char"/>
    <w:basedOn w:val="DefaultParagraphFont"/>
    <w:link w:val="Header"/>
    <w:uiPriority w:val="99"/>
    <w:rsid w:val="00A8533B"/>
    <w:rPr>
      <w:rFonts w:ascii="Times New Roman" w:eastAsia="Times New Roman" w:hAnsi="Times New Roman" w:cs="Times New Roman"/>
    </w:rPr>
  </w:style>
  <w:style w:type="paragraph" w:styleId="Footer">
    <w:name w:val="footer"/>
    <w:basedOn w:val="Normal"/>
    <w:link w:val="FooterChar"/>
    <w:uiPriority w:val="99"/>
    <w:unhideWhenUsed/>
    <w:rsid w:val="00A8533B"/>
    <w:pPr>
      <w:tabs>
        <w:tab w:val="center" w:pos="4320"/>
        <w:tab w:val="right" w:pos="8640"/>
      </w:tabs>
    </w:pPr>
  </w:style>
  <w:style w:type="character" w:customStyle="1" w:styleId="FooterChar">
    <w:name w:val="Footer Char"/>
    <w:basedOn w:val="DefaultParagraphFont"/>
    <w:link w:val="Footer"/>
    <w:uiPriority w:val="99"/>
    <w:rsid w:val="00A8533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162930">
      <w:bodyDiv w:val="1"/>
      <w:marLeft w:val="0"/>
      <w:marRight w:val="0"/>
      <w:marTop w:val="0"/>
      <w:marBottom w:val="0"/>
      <w:divBdr>
        <w:top w:val="none" w:sz="0" w:space="0" w:color="auto"/>
        <w:left w:val="none" w:sz="0" w:space="0" w:color="auto"/>
        <w:bottom w:val="none" w:sz="0" w:space="0" w:color="auto"/>
        <w:right w:val="none" w:sz="0" w:space="0" w:color="auto"/>
      </w:divBdr>
      <w:divsChild>
        <w:div w:id="858814770">
          <w:marLeft w:val="0"/>
          <w:marRight w:val="0"/>
          <w:marTop w:val="0"/>
          <w:marBottom w:val="0"/>
          <w:divBdr>
            <w:top w:val="none" w:sz="0" w:space="0" w:color="auto"/>
            <w:left w:val="none" w:sz="0" w:space="0" w:color="auto"/>
            <w:bottom w:val="none" w:sz="0" w:space="0" w:color="auto"/>
            <w:right w:val="none" w:sz="0" w:space="0" w:color="auto"/>
          </w:divBdr>
          <w:divsChild>
            <w:div w:id="2104257258">
              <w:marLeft w:val="0"/>
              <w:marRight w:val="0"/>
              <w:marTop w:val="0"/>
              <w:marBottom w:val="0"/>
              <w:divBdr>
                <w:top w:val="none" w:sz="0" w:space="0" w:color="auto"/>
                <w:left w:val="none" w:sz="0" w:space="0" w:color="auto"/>
                <w:bottom w:val="none" w:sz="0" w:space="0" w:color="auto"/>
                <w:right w:val="none" w:sz="0" w:space="0" w:color="auto"/>
              </w:divBdr>
              <w:divsChild>
                <w:div w:id="867569802">
                  <w:marLeft w:val="0"/>
                  <w:marRight w:val="0"/>
                  <w:marTop w:val="0"/>
                  <w:marBottom w:val="0"/>
                  <w:divBdr>
                    <w:top w:val="none" w:sz="0" w:space="0" w:color="auto"/>
                    <w:left w:val="none" w:sz="0" w:space="0" w:color="auto"/>
                    <w:bottom w:val="none" w:sz="0" w:space="0" w:color="auto"/>
                    <w:right w:val="none" w:sz="0" w:space="0" w:color="auto"/>
                  </w:divBdr>
                  <w:divsChild>
                    <w:div w:id="34493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067778">
      <w:bodyDiv w:val="1"/>
      <w:marLeft w:val="0"/>
      <w:marRight w:val="0"/>
      <w:marTop w:val="0"/>
      <w:marBottom w:val="0"/>
      <w:divBdr>
        <w:top w:val="none" w:sz="0" w:space="0" w:color="auto"/>
        <w:left w:val="none" w:sz="0" w:space="0" w:color="auto"/>
        <w:bottom w:val="none" w:sz="0" w:space="0" w:color="auto"/>
        <w:right w:val="none" w:sz="0" w:space="0" w:color="auto"/>
      </w:divBdr>
      <w:divsChild>
        <w:div w:id="626937583">
          <w:marLeft w:val="0"/>
          <w:marRight w:val="0"/>
          <w:marTop w:val="0"/>
          <w:marBottom w:val="0"/>
          <w:divBdr>
            <w:top w:val="none" w:sz="0" w:space="0" w:color="auto"/>
            <w:left w:val="none" w:sz="0" w:space="0" w:color="auto"/>
            <w:bottom w:val="none" w:sz="0" w:space="0" w:color="auto"/>
            <w:right w:val="none" w:sz="0" w:space="0" w:color="auto"/>
          </w:divBdr>
          <w:divsChild>
            <w:div w:id="561133446">
              <w:marLeft w:val="0"/>
              <w:marRight w:val="0"/>
              <w:marTop w:val="0"/>
              <w:marBottom w:val="0"/>
              <w:divBdr>
                <w:top w:val="none" w:sz="0" w:space="0" w:color="auto"/>
                <w:left w:val="none" w:sz="0" w:space="0" w:color="auto"/>
                <w:bottom w:val="none" w:sz="0" w:space="0" w:color="auto"/>
                <w:right w:val="none" w:sz="0" w:space="0" w:color="auto"/>
              </w:divBdr>
              <w:divsChild>
                <w:div w:id="82393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762017">
      <w:bodyDiv w:val="1"/>
      <w:marLeft w:val="0"/>
      <w:marRight w:val="0"/>
      <w:marTop w:val="0"/>
      <w:marBottom w:val="0"/>
      <w:divBdr>
        <w:top w:val="none" w:sz="0" w:space="0" w:color="auto"/>
        <w:left w:val="none" w:sz="0" w:space="0" w:color="auto"/>
        <w:bottom w:val="none" w:sz="0" w:space="0" w:color="auto"/>
        <w:right w:val="none" w:sz="0" w:space="0" w:color="auto"/>
      </w:divBdr>
      <w:divsChild>
        <w:div w:id="897938008">
          <w:marLeft w:val="0"/>
          <w:marRight w:val="0"/>
          <w:marTop w:val="0"/>
          <w:marBottom w:val="0"/>
          <w:divBdr>
            <w:top w:val="none" w:sz="0" w:space="0" w:color="auto"/>
            <w:left w:val="none" w:sz="0" w:space="0" w:color="auto"/>
            <w:bottom w:val="none" w:sz="0" w:space="0" w:color="auto"/>
            <w:right w:val="none" w:sz="0" w:space="0" w:color="auto"/>
          </w:divBdr>
          <w:divsChild>
            <w:div w:id="619991114">
              <w:marLeft w:val="0"/>
              <w:marRight w:val="0"/>
              <w:marTop w:val="0"/>
              <w:marBottom w:val="0"/>
              <w:divBdr>
                <w:top w:val="none" w:sz="0" w:space="0" w:color="auto"/>
                <w:left w:val="none" w:sz="0" w:space="0" w:color="auto"/>
                <w:bottom w:val="none" w:sz="0" w:space="0" w:color="auto"/>
                <w:right w:val="none" w:sz="0" w:space="0" w:color="auto"/>
              </w:divBdr>
              <w:divsChild>
                <w:div w:id="212487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1122</Words>
  <Characters>6402</Characters>
  <Application>Microsoft Macintosh Word</Application>
  <DocSecurity>0</DocSecurity>
  <Lines>53</Lines>
  <Paragraphs>15</Paragraphs>
  <ScaleCrop>false</ScaleCrop>
  <Company/>
  <LinksUpToDate>false</LinksUpToDate>
  <CharactersWithSpaces>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2014-07-17T06:03:00Z</dcterms:created>
  <dcterms:modified xsi:type="dcterms:W3CDTF">2014-07-17T06:39:00Z</dcterms:modified>
</cp:coreProperties>
</file>